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C9C" w:rsidRPr="00375D09" w:rsidRDefault="004B04B8" w:rsidP="00515533">
      <w:pPr>
        <w:jc w:val="center"/>
        <w:rPr>
          <w:rFonts w:ascii="Times New Roman" w:hAnsi="Times New Roman" w:cs="Times New Roman"/>
          <w:sz w:val="24"/>
          <w:szCs w:val="24"/>
        </w:rPr>
      </w:pPr>
      <w:r w:rsidRPr="00375D09">
        <w:rPr>
          <w:rFonts w:ascii="Times New Roman" w:hAnsi="Times New Roman" w:cs="Times New Roman"/>
          <w:sz w:val="24"/>
          <w:szCs w:val="24"/>
        </w:rPr>
        <w:t>PENDAHULUAN</w:t>
      </w:r>
    </w:p>
    <w:p w:rsidR="004B04B8" w:rsidRPr="00375D09" w:rsidRDefault="004B04B8" w:rsidP="00515533">
      <w:pPr>
        <w:spacing w:after="0" w:line="720" w:lineRule="auto"/>
        <w:jc w:val="both"/>
        <w:rPr>
          <w:rFonts w:ascii="Times New Roman" w:hAnsi="Times New Roman" w:cs="Times New Roman"/>
          <w:sz w:val="24"/>
          <w:szCs w:val="24"/>
          <w:u w:val="single"/>
        </w:rPr>
      </w:pPr>
      <w:r w:rsidRPr="00375D09">
        <w:rPr>
          <w:rFonts w:ascii="Times New Roman" w:hAnsi="Times New Roman" w:cs="Times New Roman"/>
          <w:sz w:val="24"/>
          <w:szCs w:val="24"/>
          <w:u w:val="single"/>
        </w:rPr>
        <w:t>Latar Belakang</w:t>
      </w:r>
    </w:p>
    <w:p w:rsidR="005337D3" w:rsidRPr="00375D09" w:rsidRDefault="00204C39" w:rsidP="00515533">
      <w:pPr>
        <w:spacing w:after="0" w:line="600" w:lineRule="auto"/>
        <w:ind w:firstLine="720"/>
        <w:jc w:val="both"/>
        <w:rPr>
          <w:rFonts w:ascii="Times New Roman" w:hAnsi="Times New Roman" w:cs="Times New Roman"/>
          <w:sz w:val="24"/>
          <w:szCs w:val="24"/>
        </w:rPr>
      </w:pPr>
      <w:r w:rsidRPr="00375D09">
        <w:rPr>
          <w:rFonts w:ascii="Times New Roman" w:hAnsi="Times New Roman" w:cs="Times New Roman"/>
          <w:sz w:val="24"/>
          <w:szCs w:val="24"/>
        </w:rPr>
        <w:t xml:space="preserve">Daging dipasarkan dalam bentuk potongan-potongan tanpa tulang, baik daging </w:t>
      </w:r>
      <w:proofErr w:type="gramStart"/>
      <w:r w:rsidRPr="00375D09">
        <w:rPr>
          <w:rFonts w:ascii="Times New Roman" w:hAnsi="Times New Roman" w:cs="Times New Roman"/>
          <w:sz w:val="24"/>
          <w:szCs w:val="24"/>
        </w:rPr>
        <w:t>segar</w:t>
      </w:r>
      <w:proofErr w:type="gramEnd"/>
      <w:r w:rsidRPr="00375D09">
        <w:rPr>
          <w:rFonts w:ascii="Times New Roman" w:hAnsi="Times New Roman" w:cs="Times New Roman"/>
          <w:sz w:val="24"/>
          <w:szCs w:val="24"/>
        </w:rPr>
        <w:t xml:space="preserve"> maupun daging beku, sehingga ada jenis daging has, sandung lamur, gandik dan sebagainya. Pembagian potongan daging tersebut mengikuti aturan tertentu dan masing-masing potongan mempunyai ciri khas dan kualitas tersendiri dalam pengolahan</w:t>
      </w:r>
    </w:p>
    <w:p w:rsidR="005337D3" w:rsidRPr="00375D09" w:rsidRDefault="005337D3" w:rsidP="005337D3">
      <w:pPr>
        <w:spacing w:line="480" w:lineRule="auto"/>
        <w:ind w:firstLine="709"/>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Kualitas karkas dan daging dipengaruhi oleh faktor sebelum dan setelah pemotongan.</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Faktor sebelum pemotongan antara lain adalah genetik, spesies, bangsa, tipe ternak, jenis kelamin, umur, pakan termasuk bahan ajektif dan stress.</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Faktor setelah pemotongan meliputi metode pelayuan, stimulasi listrik, metode pemasakan, pH karkas dan daging, bahan tambahan termasuk enzim pengempuk daging, hormon dan antibiotik.</w:t>
      </w:r>
      <w:proofErr w:type="gramEnd"/>
    </w:p>
    <w:p w:rsidR="005337D3" w:rsidRDefault="00204C39" w:rsidP="005337D3">
      <w:pPr>
        <w:spacing w:after="0" w:line="600" w:lineRule="auto"/>
        <w:ind w:firstLine="720"/>
        <w:jc w:val="both"/>
        <w:rPr>
          <w:rFonts w:ascii="Times New Roman" w:hAnsi="Times New Roman" w:cs="Times New Roman"/>
          <w:sz w:val="24"/>
          <w:szCs w:val="24"/>
        </w:rPr>
      </w:pPr>
      <w:r w:rsidRPr="00375D09">
        <w:rPr>
          <w:rFonts w:ascii="Times New Roman" w:hAnsi="Times New Roman" w:cs="Times New Roman"/>
          <w:sz w:val="24"/>
          <w:szCs w:val="24"/>
        </w:rPr>
        <w:t>Teknik pemotongan/penyembelihan dan pengkarkasan pada unggas berbeda dengan teknik pemotongan/penyembelihan dan pengkarkasan pada ternak besar/kecil (dalam hal ini diambil kelinci sebagai perwakilannya</w:t>
      </w:r>
      <w:r w:rsidR="00033C9C" w:rsidRPr="00375D09">
        <w:rPr>
          <w:rFonts w:ascii="Times New Roman" w:hAnsi="Times New Roman" w:cs="Times New Roman"/>
          <w:sz w:val="24"/>
          <w:szCs w:val="24"/>
        </w:rPr>
        <w:t>).Hal inilah yang melatar belakangi diadakannya praktikum abatoir dan teknik pemotongan mengenai pengkarkasan ayam, itik dan kelinci, agar dapat mengetahui teknik pengkarkasan yang baik pada hewan yang berbeda sehingga dihasilkan kualitas dan persentase karkas yang tinggi.</w:t>
      </w:r>
    </w:p>
    <w:p w:rsidR="00E86C2C" w:rsidRPr="00375D09" w:rsidRDefault="00E86C2C" w:rsidP="005337D3">
      <w:pPr>
        <w:spacing w:after="0" w:line="600" w:lineRule="auto"/>
        <w:ind w:firstLine="720"/>
        <w:jc w:val="both"/>
        <w:rPr>
          <w:rFonts w:ascii="Times New Roman" w:hAnsi="Times New Roman" w:cs="Times New Roman"/>
          <w:sz w:val="24"/>
          <w:szCs w:val="24"/>
        </w:rPr>
      </w:pPr>
    </w:p>
    <w:p w:rsidR="004B04B8" w:rsidRPr="00375D09" w:rsidRDefault="004B04B8" w:rsidP="005337D3">
      <w:pPr>
        <w:spacing w:after="0" w:line="600" w:lineRule="auto"/>
        <w:jc w:val="both"/>
        <w:rPr>
          <w:rFonts w:ascii="Times New Roman" w:hAnsi="Times New Roman" w:cs="Times New Roman"/>
          <w:sz w:val="24"/>
          <w:szCs w:val="24"/>
        </w:rPr>
      </w:pPr>
      <w:r w:rsidRPr="00375D09">
        <w:rPr>
          <w:rFonts w:ascii="Times New Roman" w:hAnsi="Times New Roman" w:cs="Times New Roman"/>
          <w:sz w:val="24"/>
          <w:szCs w:val="24"/>
          <w:u w:val="single"/>
        </w:rPr>
        <w:lastRenderedPageBreak/>
        <w:t>Tujuan dan Kegunaan</w:t>
      </w:r>
    </w:p>
    <w:p w:rsidR="004B04B8" w:rsidRPr="00375D09" w:rsidRDefault="004B04B8"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ab/>
        <w:t>Tujuan dari praktikum pengkarkasan ayam, itik dan kelinci adalah untuk mengetahui proses pemotongan dan pengkarkasa</w:t>
      </w:r>
      <w:r w:rsidR="003B3131" w:rsidRPr="00375D09">
        <w:rPr>
          <w:rFonts w:ascii="Times New Roman" w:hAnsi="Times New Roman" w:cs="Times New Roman"/>
          <w:sz w:val="24"/>
          <w:szCs w:val="24"/>
        </w:rPr>
        <w:t xml:space="preserve">n ayam, itik dan kelinci, </w:t>
      </w:r>
      <w:r w:rsidRPr="00375D09">
        <w:rPr>
          <w:rFonts w:ascii="Times New Roman" w:hAnsi="Times New Roman" w:cs="Times New Roman"/>
          <w:sz w:val="24"/>
          <w:szCs w:val="24"/>
        </w:rPr>
        <w:t>mengetahui persentase bagian karkas dan non karka</w:t>
      </w:r>
      <w:r w:rsidR="003B3131" w:rsidRPr="00375D09">
        <w:rPr>
          <w:rFonts w:ascii="Times New Roman" w:hAnsi="Times New Roman" w:cs="Times New Roman"/>
          <w:sz w:val="24"/>
          <w:szCs w:val="24"/>
        </w:rPr>
        <w:t xml:space="preserve">s ayam, itik dan kelinci, </w:t>
      </w:r>
      <w:r w:rsidRPr="00375D09">
        <w:rPr>
          <w:rFonts w:ascii="Times New Roman" w:hAnsi="Times New Roman" w:cs="Times New Roman"/>
          <w:sz w:val="24"/>
          <w:szCs w:val="24"/>
        </w:rPr>
        <w:t>mengetahui factor-faktor yang mempengaruhi persentase karkas dan untuk membanding kualitas karkas ayam, itik dan kelinci berdasarkan persentase karkasnya.</w:t>
      </w:r>
    </w:p>
    <w:p w:rsidR="004B04B8" w:rsidRPr="00375D09" w:rsidRDefault="004B04B8"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ab/>
        <w:t xml:space="preserve">Kegunaan dari praktikum pengkarkasan pada ayam, itik dan kelinci adalah </w:t>
      </w:r>
      <w:r w:rsidR="003B3131" w:rsidRPr="00375D09">
        <w:rPr>
          <w:rFonts w:ascii="Times New Roman" w:hAnsi="Times New Roman" w:cs="Times New Roman"/>
          <w:sz w:val="24"/>
          <w:szCs w:val="24"/>
        </w:rPr>
        <w:t>agar kita dapat mengetahui proses pemotongan dan pengkarkasan ayam, itik dan kelinci, mengetahui persentase bagian karkas dan non karkas ayam, itik dan kelinci, mengetahui factor-faktor yang mempengaruhi persentase karkas dan dapat membanding kualitas karkas ayam, itik dan kelinci berdasarkan persentase karkasnya.</w:t>
      </w:r>
    </w:p>
    <w:p w:rsidR="003B3131" w:rsidRPr="00375D09" w:rsidRDefault="003B3131" w:rsidP="005337D3">
      <w:pPr>
        <w:spacing w:after="0" w:line="480" w:lineRule="auto"/>
        <w:jc w:val="both"/>
        <w:rPr>
          <w:rFonts w:ascii="Times New Roman" w:hAnsi="Times New Roman" w:cs="Times New Roman"/>
          <w:sz w:val="24"/>
          <w:szCs w:val="24"/>
        </w:rPr>
      </w:pPr>
    </w:p>
    <w:p w:rsidR="00204C39" w:rsidRPr="00375D09" w:rsidRDefault="00204C39" w:rsidP="005337D3">
      <w:pPr>
        <w:spacing w:after="0" w:line="480" w:lineRule="auto"/>
        <w:rPr>
          <w:rFonts w:ascii="Times New Roman" w:hAnsi="Times New Roman" w:cs="Times New Roman"/>
          <w:sz w:val="24"/>
          <w:szCs w:val="24"/>
        </w:rPr>
      </w:pPr>
    </w:p>
    <w:p w:rsidR="00CA21B2" w:rsidRPr="00375D09" w:rsidRDefault="00CA21B2" w:rsidP="005337D3">
      <w:pPr>
        <w:spacing w:after="0" w:line="480" w:lineRule="auto"/>
        <w:jc w:val="center"/>
        <w:rPr>
          <w:rFonts w:ascii="Times New Roman" w:hAnsi="Times New Roman" w:cs="Times New Roman"/>
          <w:sz w:val="24"/>
          <w:szCs w:val="24"/>
        </w:rPr>
      </w:pPr>
    </w:p>
    <w:p w:rsidR="00CA21B2" w:rsidRPr="00375D09" w:rsidRDefault="00CA21B2" w:rsidP="005337D3">
      <w:pPr>
        <w:spacing w:after="0" w:line="480" w:lineRule="auto"/>
        <w:jc w:val="center"/>
        <w:rPr>
          <w:rFonts w:ascii="Times New Roman" w:hAnsi="Times New Roman" w:cs="Times New Roman"/>
          <w:sz w:val="24"/>
          <w:szCs w:val="24"/>
        </w:rPr>
      </w:pPr>
    </w:p>
    <w:p w:rsidR="00CA21B2" w:rsidRPr="00375D09" w:rsidRDefault="00CA21B2" w:rsidP="005337D3">
      <w:pPr>
        <w:spacing w:after="0" w:line="480" w:lineRule="auto"/>
        <w:jc w:val="center"/>
        <w:rPr>
          <w:rFonts w:ascii="Times New Roman" w:hAnsi="Times New Roman" w:cs="Times New Roman"/>
          <w:sz w:val="24"/>
          <w:szCs w:val="24"/>
        </w:rPr>
      </w:pPr>
    </w:p>
    <w:p w:rsidR="00CA21B2" w:rsidRPr="00375D09" w:rsidRDefault="00CA21B2" w:rsidP="005337D3">
      <w:pPr>
        <w:spacing w:after="0" w:line="480" w:lineRule="auto"/>
        <w:jc w:val="center"/>
        <w:rPr>
          <w:rFonts w:ascii="Times New Roman" w:hAnsi="Times New Roman" w:cs="Times New Roman"/>
          <w:sz w:val="24"/>
          <w:szCs w:val="24"/>
        </w:rPr>
      </w:pPr>
    </w:p>
    <w:p w:rsidR="00CA21B2" w:rsidRPr="00375D09" w:rsidRDefault="00CA21B2" w:rsidP="005337D3">
      <w:pPr>
        <w:spacing w:after="0" w:line="480" w:lineRule="auto"/>
        <w:jc w:val="center"/>
        <w:rPr>
          <w:rFonts w:ascii="Times New Roman" w:hAnsi="Times New Roman" w:cs="Times New Roman"/>
          <w:sz w:val="24"/>
          <w:szCs w:val="24"/>
        </w:rPr>
      </w:pPr>
    </w:p>
    <w:p w:rsidR="002454DE" w:rsidRPr="00375D09" w:rsidRDefault="002454DE" w:rsidP="002454DE">
      <w:pPr>
        <w:spacing w:after="0" w:line="720" w:lineRule="auto"/>
        <w:rPr>
          <w:rFonts w:ascii="Times New Roman" w:hAnsi="Times New Roman" w:cs="Times New Roman"/>
          <w:sz w:val="24"/>
          <w:szCs w:val="24"/>
        </w:rPr>
      </w:pPr>
    </w:p>
    <w:p w:rsidR="00375D09" w:rsidRDefault="00375D09" w:rsidP="008F64A5">
      <w:pPr>
        <w:spacing w:after="0" w:line="720" w:lineRule="auto"/>
        <w:rPr>
          <w:rFonts w:ascii="Times New Roman" w:hAnsi="Times New Roman" w:cs="Times New Roman"/>
          <w:sz w:val="24"/>
          <w:szCs w:val="24"/>
        </w:rPr>
      </w:pPr>
    </w:p>
    <w:p w:rsidR="008F64A5" w:rsidRDefault="008F64A5" w:rsidP="008F64A5">
      <w:pPr>
        <w:spacing w:after="0" w:line="720" w:lineRule="auto"/>
        <w:rPr>
          <w:rFonts w:ascii="Times New Roman" w:hAnsi="Times New Roman" w:cs="Times New Roman"/>
          <w:sz w:val="24"/>
          <w:szCs w:val="24"/>
        </w:rPr>
      </w:pPr>
    </w:p>
    <w:p w:rsidR="003B3131" w:rsidRPr="00375D09" w:rsidRDefault="003B3131" w:rsidP="002454DE">
      <w:pPr>
        <w:spacing w:after="0" w:line="720" w:lineRule="auto"/>
        <w:jc w:val="center"/>
        <w:rPr>
          <w:rFonts w:ascii="Times New Roman" w:hAnsi="Times New Roman" w:cs="Times New Roman"/>
          <w:sz w:val="24"/>
          <w:szCs w:val="24"/>
        </w:rPr>
      </w:pPr>
      <w:r w:rsidRPr="00375D09">
        <w:rPr>
          <w:rFonts w:ascii="Times New Roman" w:hAnsi="Times New Roman" w:cs="Times New Roman"/>
          <w:sz w:val="24"/>
          <w:szCs w:val="24"/>
        </w:rPr>
        <w:lastRenderedPageBreak/>
        <w:t>METODOLOGI PRAKTIKUM</w:t>
      </w:r>
    </w:p>
    <w:p w:rsidR="003B3131" w:rsidRPr="00375D09" w:rsidRDefault="003B3131" w:rsidP="005337D3">
      <w:pPr>
        <w:spacing w:after="0" w:line="600" w:lineRule="auto"/>
        <w:jc w:val="both"/>
        <w:rPr>
          <w:rFonts w:ascii="Times New Roman" w:hAnsi="Times New Roman" w:cs="Times New Roman"/>
          <w:sz w:val="24"/>
          <w:szCs w:val="24"/>
          <w:u w:val="single"/>
        </w:rPr>
      </w:pPr>
      <w:r w:rsidRPr="00375D09">
        <w:rPr>
          <w:rFonts w:ascii="Times New Roman" w:hAnsi="Times New Roman" w:cs="Times New Roman"/>
          <w:sz w:val="24"/>
          <w:szCs w:val="24"/>
          <w:u w:val="single"/>
        </w:rPr>
        <w:t>Waktu dan Tempat</w:t>
      </w:r>
    </w:p>
    <w:p w:rsidR="003B3131" w:rsidRPr="00375D09" w:rsidRDefault="003B3131" w:rsidP="005337D3">
      <w:pPr>
        <w:spacing w:after="0" w:line="480" w:lineRule="auto"/>
        <w:ind w:firstLine="720"/>
        <w:jc w:val="both"/>
        <w:rPr>
          <w:rFonts w:ascii="Times New Roman" w:hAnsi="Times New Roman" w:cs="Times New Roman"/>
          <w:sz w:val="24"/>
          <w:szCs w:val="24"/>
        </w:rPr>
      </w:pPr>
      <w:proofErr w:type="gramStart"/>
      <w:r w:rsidRPr="00375D09">
        <w:rPr>
          <w:rFonts w:ascii="Times New Roman" w:hAnsi="Times New Roman" w:cs="Times New Roman"/>
          <w:sz w:val="24"/>
          <w:szCs w:val="24"/>
        </w:rPr>
        <w:t xml:space="preserve">Praktikum Abatoir dan Teknik Pemotongan Ternak dilaksanakan pada hari Sabtu, 5 Maret 2011, pukul </w:t>
      </w:r>
      <w:r w:rsidRPr="00375D09">
        <w:rPr>
          <w:rFonts w:ascii="Times New Roman" w:hAnsi="Times New Roman" w:cs="Times New Roman"/>
          <w:sz w:val="24"/>
          <w:szCs w:val="24"/>
          <w:lang w:val="id-ID"/>
        </w:rPr>
        <w:t>1</w:t>
      </w:r>
      <w:r w:rsidRPr="00375D09">
        <w:rPr>
          <w:rFonts w:ascii="Times New Roman" w:hAnsi="Times New Roman" w:cs="Times New Roman"/>
          <w:sz w:val="24"/>
          <w:szCs w:val="24"/>
        </w:rPr>
        <w:t>4.00 WITA sampai selesai, di Laboratorium Teknologi Hasil Ternak, Fakultas Peternakan Universitas Hasanuddin, Makassar.</w:t>
      </w:r>
      <w:proofErr w:type="gramEnd"/>
    </w:p>
    <w:p w:rsidR="003B3131" w:rsidRPr="00375D09" w:rsidRDefault="003B3131" w:rsidP="005337D3">
      <w:pPr>
        <w:spacing w:after="0" w:line="600" w:lineRule="auto"/>
        <w:jc w:val="both"/>
        <w:rPr>
          <w:rFonts w:ascii="Times New Roman" w:hAnsi="Times New Roman" w:cs="Times New Roman"/>
          <w:sz w:val="24"/>
          <w:szCs w:val="24"/>
          <w:u w:val="single"/>
        </w:rPr>
      </w:pPr>
      <w:r w:rsidRPr="00375D09">
        <w:rPr>
          <w:rFonts w:ascii="Times New Roman" w:hAnsi="Times New Roman" w:cs="Times New Roman"/>
          <w:sz w:val="24"/>
          <w:szCs w:val="24"/>
          <w:u w:val="single"/>
        </w:rPr>
        <w:t>Materi</w:t>
      </w:r>
      <w:r w:rsidR="00B06D27" w:rsidRPr="00375D09">
        <w:rPr>
          <w:rFonts w:ascii="Times New Roman" w:hAnsi="Times New Roman" w:cs="Times New Roman"/>
          <w:sz w:val="24"/>
          <w:szCs w:val="24"/>
          <w:u w:val="single"/>
        </w:rPr>
        <w:t xml:space="preserve"> Praktikum</w:t>
      </w:r>
    </w:p>
    <w:p w:rsidR="003B3131" w:rsidRPr="00375D09" w:rsidRDefault="003B3131" w:rsidP="005337D3">
      <w:pPr>
        <w:spacing w:after="0" w:line="480" w:lineRule="auto"/>
        <w:ind w:firstLine="720"/>
        <w:jc w:val="both"/>
        <w:rPr>
          <w:rFonts w:ascii="Times New Roman" w:hAnsi="Times New Roman" w:cs="Times New Roman"/>
          <w:sz w:val="24"/>
          <w:szCs w:val="24"/>
        </w:rPr>
      </w:pPr>
      <w:proofErr w:type="gramStart"/>
      <w:r w:rsidRPr="00375D09">
        <w:rPr>
          <w:rFonts w:ascii="Times New Roman" w:hAnsi="Times New Roman" w:cs="Times New Roman"/>
          <w:sz w:val="24"/>
          <w:szCs w:val="24"/>
        </w:rPr>
        <w:t>Alat</w:t>
      </w:r>
      <w:r w:rsidR="00B06D27" w:rsidRPr="00375D09">
        <w:rPr>
          <w:rFonts w:ascii="Times New Roman" w:hAnsi="Times New Roman" w:cs="Times New Roman"/>
          <w:sz w:val="24"/>
          <w:szCs w:val="24"/>
        </w:rPr>
        <w:t xml:space="preserve"> yang digunakan pada praktikum ini adalah pisau potong, scalpel, panci, talenan, timbangan, baskom dan thermometer.</w:t>
      </w:r>
      <w:proofErr w:type="gramEnd"/>
    </w:p>
    <w:p w:rsidR="00B06D27" w:rsidRPr="00375D09" w:rsidRDefault="00B06D27" w:rsidP="005337D3">
      <w:pPr>
        <w:spacing w:after="0" w:line="480" w:lineRule="auto"/>
        <w:ind w:firstLine="720"/>
        <w:jc w:val="both"/>
        <w:rPr>
          <w:rFonts w:ascii="Times New Roman" w:hAnsi="Times New Roman" w:cs="Times New Roman"/>
          <w:sz w:val="24"/>
          <w:szCs w:val="24"/>
        </w:rPr>
      </w:pPr>
      <w:proofErr w:type="gramStart"/>
      <w:r w:rsidRPr="00375D09">
        <w:rPr>
          <w:rFonts w:ascii="Times New Roman" w:hAnsi="Times New Roman" w:cs="Times New Roman"/>
          <w:sz w:val="24"/>
          <w:szCs w:val="24"/>
        </w:rPr>
        <w:t>Bahan yang digunakan pada praktikum ini adalah ayam broiler, ayam kampung, itik, kelinci, air panas, kertas label, plastik gula dan tissue.</w:t>
      </w:r>
      <w:proofErr w:type="gramEnd"/>
    </w:p>
    <w:p w:rsidR="00B06D27" w:rsidRPr="00375D09" w:rsidRDefault="00B06D27" w:rsidP="005337D3">
      <w:pPr>
        <w:spacing w:after="0" w:line="600" w:lineRule="auto"/>
        <w:jc w:val="both"/>
        <w:rPr>
          <w:rFonts w:ascii="Times New Roman" w:hAnsi="Times New Roman" w:cs="Times New Roman"/>
          <w:sz w:val="24"/>
          <w:szCs w:val="24"/>
          <w:u w:val="single"/>
        </w:rPr>
      </w:pPr>
      <w:r w:rsidRPr="00375D09">
        <w:rPr>
          <w:rFonts w:ascii="Times New Roman" w:hAnsi="Times New Roman" w:cs="Times New Roman"/>
          <w:sz w:val="24"/>
          <w:szCs w:val="24"/>
          <w:u w:val="single"/>
        </w:rPr>
        <w:t>Metode Praktikum</w:t>
      </w:r>
    </w:p>
    <w:p w:rsidR="00875D87" w:rsidRPr="00375D09" w:rsidRDefault="00B06D27"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ab/>
      </w:r>
      <w:proofErr w:type="gramStart"/>
      <w:r w:rsidRPr="00375D09">
        <w:rPr>
          <w:rFonts w:ascii="Times New Roman" w:hAnsi="Times New Roman" w:cs="Times New Roman"/>
          <w:sz w:val="24"/>
          <w:szCs w:val="24"/>
        </w:rPr>
        <w:t xml:space="preserve">Menimbang ayam, </w:t>
      </w:r>
      <w:r w:rsidR="00886777" w:rsidRPr="00375D09">
        <w:rPr>
          <w:rFonts w:ascii="Times New Roman" w:hAnsi="Times New Roman" w:cs="Times New Roman"/>
          <w:sz w:val="24"/>
          <w:szCs w:val="24"/>
        </w:rPr>
        <w:t>itik dan kelinci sebelum dipotong kemudian ayam, itik dan kelinci disiram air kemudian untuk ayam dan kelinci digantungkan pada pohon sebelum dipotong.</w:t>
      </w:r>
      <w:proofErr w:type="gramEnd"/>
      <w:r w:rsidR="00886777" w:rsidRPr="00375D09">
        <w:rPr>
          <w:rFonts w:ascii="Times New Roman" w:hAnsi="Times New Roman" w:cs="Times New Roman"/>
          <w:sz w:val="24"/>
          <w:szCs w:val="24"/>
        </w:rPr>
        <w:t xml:space="preserve"> </w:t>
      </w:r>
      <w:proofErr w:type="gramStart"/>
      <w:r w:rsidR="00886777" w:rsidRPr="00375D09">
        <w:rPr>
          <w:rFonts w:ascii="Times New Roman" w:hAnsi="Times New Roman" w:cs="Times New Roman"/>
          <w:sz w:val="24"/>
          <w:szCs w:val="24"/>
        </w:rPr>
        <w:t>Kemudian memotong leher ayam, itik dan kelinci menghadap kearah kiblat dengan memutuskan bagian arteri karotis, vena jungularis dan oesophagus.</w:t>
      </w:r>
      <w:proofErr w:type="gramEnd"/>
      <w:r w:rsidR="00886777" w:rsidRPr="00375D09">
        <w:rPr>
          <w:rFonts w:ascii="Times New Roman" w:hAnsi="Times New Roman" w:cs="Times New Roman"/>
          <w:sz w:val="24"/>
          <w:szCs w:val="24"/>
        </w:rPr>
        <w:t xml:space="preserve"> Biarkan darahnya habis keluar dan mengalami proses ri</w:t>
      </w:r>
      <w:r w:rsidR="00875D87" w:rsidRPr="00375D09">
        <w:rPr>
          <w:rFonts w:ascii="Times New Roman" w:hAnsi="Times New Roman" w:cs="Times New Roman"/>
          <w:sz w:val="24"/>
          <w:szCs w:val="24"/>
        </w:rPr>
        <w:t xml:space="preserve">gormortis selesai. Kemudian melakukan pencabutan bulu dengan terlebih dahulu mencelupkan ke dalam air dengan suhu 50 – 54 </w:t>
      </w:r>
      <w:r w:rsidR="00875D87" w:rsidRPr="00375D09">
        <w:rPr>
          <w:rFonts w:ascii="Times New Roman" w:hAnsi="Times New Roman" w:cs="Times New Roman"/>
          <w:sz w:val="24"/>
          <w:szCs w:val="24"/>
          <w:vertAlign w:val="superscript"/>
        </w:rPr>
        <w:t>o</w:t>
      </w:r>
      <w:r w:rsidR="00875D87" w:rsidRPr="00375D09">
        <w:rPr>
          <w:rFonts w:ascii="Times New Roman" w:hAnsi="Times New Roman" w:cs="Times New Roman"/>
          <w:sz w:val="24"/>
          <w:szCs w:val="24"/>
        </w:rPr>
        <w:t xml:space="preserve">C selama 30 – 45 detik dan 65 – 80 </w:t>
      </w:r>
      <w:r w:rsidR="00875D87" w:rsidRPr="00375D09">
        <w:rPr>
          <w:rFonts w:ascii="Times New Roman" w:hAnsi="Times New Roman" w:cs="Times New Roman"/>
          <w:sz w:val="24"/>
          <w:szCs w:val="24"/>
          <w:vertAlign w:val="superscript"/>
        </w:rPr>
        <w:t>o</w:t>
      </w:r>
      <w:r w:rsidR="00875D87" w:rsidRPr="00375D09">
        <w:rPr>
          <w:rFonts w:ascii="Times New Roman" w:hAnsi="Times New Roman" w:cs="Times New Roman"/>
          <w:sz w:val="24"/>
          <w:szCs w:val="24"/>
        </w:rPr>
        <w:t xml:space="preserve">C selama 5 – 30 detik untuk itik (scalding) kemudian menimbang untuk memperoleh berat bulu. Kemudian mengeluarkan isi </w:t>
      </w:r>
      <w:proofErr w:type="gramStart"/>
      <w:r w:rsidR="00875D87" w:rsidRPr="00375D09">
        <w:rPr>
          <w:rFonts w:ascii="Times New Roman" w:hAnsi="Times New Roman" w:cs="Times New Roman"/>
          <w:sz w:val="24"/>
          <w:szCs w:val="24"/>
        </w:rPr>
        <w:t>dalam(</w:t>
      </w:r>
      <w:proofErr w:type="gramEnd"/>
      <w:r w:rsidR="00875D87" w:rsidRPr="00375D09">
        <w:rPr>
          <w:rFonts w:ascii="Times New Roman" w:hAnsi="Times New Roman" w:cs="Times New Roman"/>
          <w:sz w:val="24"/>
          <w:szCs w:val="24"/>
        </w:rPr>
        <w:t>evisceration) lalu minimbang dan melakukan pengkarkasan dengan memotong kepala, kaki dan leher. Kemudian menimbang kepala, kaki</w:t>
      </w:r>
      <w:proofErr w:type="gramStart"/>
      <w:r w:rsidR="00875D87" w:rsidRPr="00375D09">
        <w:rPr>
          <w:rFonts w:ascii="Times New Roman" w:hAnsi="Times New Roman" w:cs="Times New Roman"/>
          <w:sz w:val="24"/>
          <w:szCs w:val="24"/>
        </w:rPr>
        <w:t>,leher</w:t>
      </w:r>
      <w:proofErr w:type="gramEnd"/>
      <w:r w:rsidR="00875D87" w:rsidRPr="00375D09">
        <w:rPr>
          <w:rFonts w:ascii="Times New Roman" w:hAnsi="Times New Roman" w:cs="Times New Roman"/>
          <w:sz w:val="24"/>
          <w:szCs w:val="24"/>
        </w:rPr>
        <w:t xml:space="preserve"> dan karkas. Kemudian memotong-motong karkas menjadi 8-10 bagian :</w:t>
      </w:r>
      <w:r w:rsidR="00CA21B2" w:rsidRPr="00375D09">
        <w:rPr>
          <w:rFonts w:ascii="Times New Roman" w:hAnsi="Times New Roman" w:cs="Times New Roman"/>
          <w:sz w:val="24"/>
          <w:szCs w:val="24"/>
        </w:rPr>
        <w:t xml:space="preserve"> </w:t>
      </w:r>
      <w:r w:rsidR="00A914CC" w:rsidRPr="00375D09">
        <w:rPr>
          <w:rFonts w:ascii="Times New Roman" w:hAnsi="Times New Roman" w:cs="Times New Roman"/>
          <w:sz w:val="24"/>
          <w:szCs w:val="24"/>
        </w:rPr>
        <w:t xml:space="preserve">Syap kanan, sayap kiri, paha atas kanan, </w:t>
      </w:r>
      <w:r w:rsidR="00A914CC" w:rsidRPr="00375D09">
        <w:rPr>
          <w:rFonts w:ascii="Times New Roman" w:hAnsi="Times New Roman" w:cs="Times New Roman"/>
          <w:sz w:val="24"/>
          <w:szCs w:val="24"/>
        </w:rPr>
        <w:lastRenderedPageBreak/>
        <w:t xml:space="preserve">paha atas kiri, paha bawah kanan, paha bawah kiri, dada kanan, dada kiri, dan punggung. </w:t>
      </w:r>
      <w:proofErr w:type="gramStart"/>
      <w:r w:rsidR="00A914CC" w:rsidRPr="00375D09">
        <w:rPr>
          <w:rFonts w:ascii="Times New Roman" w:hAnsi="Times New Roman" w:cs="Times New Roman"/>
          <w:sz w:val="24"/>
          <w:szCs w:val="24"/>
        </w:rPr>
        <w:t>Sedangkan untuk kelinci melakukan pemisahan kulit dengan daging.</w:t>
      </w:r>
      <w:proofErr w:type="gramEnd"/>
      <w:r w:rsidR="00A914CC" w:rsidRPr="00375D09">
        <w:rPr>
          <w:rFonts w:ascii="Times New Roman" w:hAnsi="Times New Roman" w:cs="Times New Roman"/>
          <w:sz w:val="24"/>
          <w:szCs w:val="24"/>
        </w:rPr>
        <w:t xml:space="preserve"> </w:t>
      </w:r>
      <w:proofErr w:type="gramStart"/>
      <w:r w:rsidR="00A914CC" w:rsidRPr="00375D09">
        <w:rPr>
          <w:rFonts w:ascii="Times New Roman" w:hAnsi="Times New Roman" w:cs="Times New Roman"/>
          <w:sz w:val="24"/>
          <w:szCs w:val="24"/>
        </w:rPr>
        <w:t>Kemudian menimbang untuk mengetahui berat kulit.</w:t>
      </w:r>
      <w:proofErr w:type="gramEnd"/>
      <w:r w:rsidR="00A914CC" w:rsidRPr="00375D09">
        <w:rPr>
          <w:rFonts w:ascii="Times New Roman" w:hAnsi="Times New Roman" w:cs="Times New Roman"/>
          <w:sz w:val="24"/>
          <w:szCs w:val="24"/>
        </w:rPr>
        <w:t xml:space="preserve"> </w:t>
      </w:r>
      <w:proofErr w:type="gramStart"/>
      <w:r w:rsidR="00A914CC" w:rsidRPr="00375D09">
        <w:rPr>
          <w:rFonts w:ascii="Times New Roman" w:hAnsi="Times New Roman" w:cs="Times New Roman"/>
          <w:sz w:val="24"/>
          <w:szCs w:val="24"/>
        </w:rPr>
        <w:t>Kemudian ayam, itik dan kelinci melakukan boneless (pelepasan daging dari tulang).</w:t>
      </w:r>
      <w:proofErr w:type="gramEnd"/>
      <w:r w:rsidR="00A914CC" w:rsidRPr="00375D09">
        <w:rPr>
          <w:rFonts w:ascii="Times New Roman" w:hAnsi="Times New Roman" w:cs="Times New Roman"/>
          <w:sz w:val="24"/>
          <w:szCs w:val="24"/>
        </w:rPr>
        <w:t xml:space="preserve"> </w:t>
      </w:r>
      <w:proofErr w:type="gramStart"/>
      <w:r w:rsidR="00A914CC" w:rsidRPr="00375D09">
        <w:rPr>
          <w:rFonts w:ascii="Times New Roman" w:hAnsi="Times New Roman" w:cs="Times New Roman"/>
          <w:sz w:val="24"/>
          <w:szCs w:val="24"/>
        </w:rPr>
        <w:t>Memisahkan daging, tulang dan lemak, kemudian meninbang masing-masing bagian tersebut.</w:t>
      </w:r>
      <w:proofErr w:type="gramEnd"/>
      <w:r w:rsidR="00A914CC" w:rsidRPr="00375D09">
        <w:rPr>
          <w:rFonts w:ascii="Times New Roman" w:hAnsi="Times New Roman" w:cs="Times New Roman"/>
          <w:sz w:val="24"/>
          <w:szCs w:val="24"/>
        </w:rPr>
        <w:t xml:space="preserve"> </w:t>
      </w:r>
    </w:p>
    <w:p w:rsidR="00CA21B2" w:rsidRPr="00375D09" w:rsidRDefault="00CA21B2" w:rsidP="001B7EFF">
      <w:pPr>
        <w:spacing w:after="0" w:line="360" w:lineRule="auto"/>
        <w:jc w:val="both"/>
        <w:rPr>
          <w:rFonts w:ascii="Times New Roman" w:hAnsi="Times New Roman" w:cs="Times New Roman"/>
          <w:sz w:val="24"/>
          <w:szCs w:val="24"/>
          <w:u w:val="single"/>
        </w:rPr>
      </w:pPr>
    </w:p>
    <w:p w:rsidR="00A914CC" w:rsidRPr="00375D09" w:rsidRDefault="00A914CC" w:rsidP="005337D3">
      <w:pPr>
        <w:spacing w:after="0" w:line="600" w:lineRule="auto"/>
        <w:jc w:val="both"/>
        <w:rPr>
          <w:rFonts w:ascii="Times New Roman" w:hAnsi="Times New Roman" w:cs="Times New Roman"/>
          <w:sz w:val="24"/>
          <w:szCs w:val="24"/>
          <w:u w:val="single"/>
        </w:rPr>
      </w:pPr>
      <w:r w:rsidRPr="00375D09">
        <w:rPr>
          <w:rFonts w:ascii="Times New Roman" w:hAnsi="Times New Roman" w:cs="Times New Roman"/>
          <w:sz w:val="24"/>
          <w:szCs w:val="24"/>
          <w:u w:val="single"/>
        </w:rPr>
        <w:t>Analisa Data</w:t>
      </w:r>
    </w:p>
    <w:p w:rsidR="00393BCE" w:rsidRPr="00375D09" w:rsidRDefault="00393BCE"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Persentase Non Karkas</w:t>
      </w:r>
      <w:r w:rsidRPr="00375D09">
        <w:rPr>
          <w:rFonts w:ascii="Times New Roman" w:hAnsi="Times New Roman" w:cs="Times New Roman"/>
          <w:sz w:val="24"/>
          <w:szCs w:val="24"/>
        </w:rPr>
        <w:tab/>
        <w:t xml:space="preserve">= </w:t>
      </w:r>
      <w:r w:rsidRPr="00375D09">
        <w:rPr>
          <w:rFonts w:ascii="Times New Roman" w:hAnsi="Times New Roman" w:cs="Times New Roman"/>
          <w:sz w:val="24"/>
          <w:szCs w:val="24"/>
          <w:u w:val="single"/>
        </w:rPr>
        <w:t xml:space="preserve">Berat Bagian Non karkas </w:t>
      </w:r>
      <w:r w:rsidR="00636685" w:rsidRPr="00375D09">
        <w:rPr>
          <w:rFonts w:ascii="Times New Roman" w:hAnsi="Times New Roman" w:cs="Times New Roman"/>
          <w:sz w:val="24"/>
          <w:szCs w:val="24"/>
        </w:rPr>
        <w:t>x 100%</w:t>
      </w:r>
    </w:p>
    <w:p w:rsidR="00636685" w:rsidRPr="00375D09" w:rsidRDefault="00636685"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ab/>
      </w:r>
      <w:r w:rsidRPr="00375D09">
        <w:rPr>
          <w:rFonts w:ascii="Times New Roman" w:hAnsi="Times New Roman" w:cs="Times New Roman"/>
          <w:sz w:val="24"/>
          <w:szCs w:val="24"/>
        </w:rPr>
        <w:tab/>
      </w:r>
      <w:r w:rsidRPr="00375D09">
        <w:rPr>
          <w:rFonts w:ascii="Times New Roman" w:hAnsi="Times New Roman" w:cs="Times New Roman"/>
          <w:sz w:val="24"/>
          <w:szCs w:val="24"/>
        </w:rPr>
        <w:tab/>
      </w:r>
      <w:r w:rsidRPr="00375D09">
        <w:rPr>
          <w:rFonts w:ascii="Times New Roman" w:hAnsi="Times New Roman" w:cs="Times New Roman"/>
          <w:sz w:val="24"/>
          <w:szCs w:val="24"/>
        </w:rPr>
        <w:tab/>
      </w:r>
      <w:r w:rsidRPr="00375D09">
        <w:rPr>
          <w:rFonts w:ascii="Times New Roman" w:hAnsi="Times New Roman" w:cs="Times New Roman"/>
          <w:sz w:val="24"/>
          <w:szCs w:val="24"/>
        </w:rPr>
        <w:tab/>
        <w:t xml:space="preserve">    Berat Hidup</w:t>
      </w:r>
    </w:p>
    <w:p w:rsidR="003E2A4F" w:rsidRPr="00375D09" w:rsidRDefault="003E2A4F" w:rsidP="005337D3">
      <w:pPr>
        <w:spacing w:after="0" w:line="480" w:lineRule="auto"/>
        <w:jc w:val="both"/>
        <w:rPr>
          <w:rFonts w:ascii="Times New Roman" w:hAnsi="Times New Roman" w:cs="Times New Roman"/>
          <w:sz w:val="24"/>
          <w:szCs w:val="24"/>
        </w:rPr>
      </w:pPr>
    </w:p>
    <w:p w:rsidR="00636685" w:rsidRPr="00375D09" w:rsidRDefault="00636685"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Persentase Bagian Karkas</w:t>
      </w:r>
      <w:r w:rsidRPr="00375D09">
        <w:rPr>
          <w:rFonts w:ascii="Times New Roman" w:hAnsi="Times New Roman" w:cs="Times New Roman"/>
          <w:sz w:val="24"/>
          <w:szCs w:val="24"/>
        </w:rPr>
        <w:tab/>
        <w:t xml:space="preserve">= </w:t>
      </w:r>
      <w:r w:rsidRPr="00375D09">
        <w:rPr>
          <w:rFonts w:ascii="Times New Roman" w:hAnsi="Times New Roman" w:cs="Times New Roman"/>
          <w:sz w:val="24"/>
          <w:szCs w:val="24"/>
          <w:u w:val="single"/>
        </w:rPr>
        <w:t>Berat Bagian Karkas</w:t>
      </w:r>
      <w:r w:rsidRPr="00375D09">
        <w:rPr>
          <w:rFonts w:ascii="Times New Roman" w:hAnsi="Times New Roman" w:cs="Times New Roman"/>
          <w:sz w:val="24"/>
          <w:szCs w:val="24"/>
        </w:rPr>
        <w:t xml:space="preserve"> x 100%</w:t>
      </w:r>
    </w:p>
    <w:p w:rsidR="00636685" w:rsidRPr="00375D09" w:rsidRDefault="00636685" w:rsidP="005337D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rPr>
        <w:tab/>
      </w:r>
      <w:r w:rsidRPr="00375D09">
        <w:rPr>
          <w:rFonts w:ascii="Times New Roman" w:hAnsi="Times New Roman" w:cs="Times New Roman"/>
          <w:sz w:val="24"/>
          <w:szCs w:val="24"/>
        </w:rPr>
        <w:tab/>
      </w:r>
      <w:r w:rsidRPr="00375D09">
        <w:rPr>
          <w:rFonts w:ascii="Times New Roman" w:hAnsi="Times New Roman" w:cs="Times New Roman"/>
          <w:sz w:val="24"/>
          <w:szCs w:val="24"/>
        </w:rPr>
        <w:tab/>
      </w:r>
      <w:r w:rsidRPr="00375D09">
        <w:rPr>
          <w:rFonts w:ascii="Times New Roman" w:hAnsi="Times New Roman" w:cs="Times New Roman"/>
          <w:sz w:val="24"/>
          <w:szCs w:val="24"/>
        </w:rPr>
        <w:tab/>
        <w:t xml:space="preserve">         Berat Karkas</w:t>
      </w:r>
    </w:p>
    <w:p w:rsidR="00636685" w:rsidRPr="00375D09" w:rsidRDefault="00636685" w:rsidP="005337D3">
      <w:pPr>
        <w:spacing w:after="0" w:line="480" w:lineRule="auto"/>
        <w:jc w:val="both"/>
        <w:rPr>
          <w:rFonts w:ascii="Times New Roman" w:hAnsi="Times New Roman" w:cs="Times New Roman"/>
          <w:sz w:val="24"/>
          <w:szCs w:val="24"/>
        </w:rPr>
      </w:pPr>
    </w:p>
    <w:p w:rsidR="00A914CC" w:rsidRPr="00375D09" w:rsidRDefault="00A914CC" w:rsidP="001B7EFF">
      <w:pPr>
        <w:spacing w:after="0" w:line="360" w:lineRule="auto"/>
        <w:jc w:val="both"/>
        <w:rPr>
          <w:rFonts w:ascii="Times New Roman" w:hAnsi="Times New Roman" w:cs="Times New Roman"/>
          <w:sz w:val="24"/>
          <w:szCs w:val="24"/>
        </w:rPr>
      </w:pPr>
      <w:r w:rsidRPr="00375D09">
        <w:rPr>
          <w:rFonts w:ascii="Times New Roman" w:hAnsi="Times New Roman" w:cs="Times New Roman"/>
          <w:sz w:val="24"/>
          <w:szCs w:val="24"/>
        </w:rPr>
        <w:tab/>
      </w:r>
    </w:p>
    <w:p w:rsidR="00A914CC" w:rsidRPr="00375D09" w:rsidRDefault="00A914CC" w:rsidP="001B7EFF">
      <w:pPr>
        <w:spacing w:after="0" w:line="360" w:lineRule="auto"/>
        <w:jc w:val="both"/>
        <w:rPr>
          <w:rFonts w:ascii="Times New Roman" w:hAnsi="Times New Roman" w:cs="Times New Roman"/>
          <w:sz w:val="24"/>
          <w:szCs w:val="24"/>
        </w:rPr>
      </w:pPr>
    </w:p>
    <w:p w:rsidR="00204C39" w:rsidRPr="00375D09" w:rsidRDefault="00204C39" w:rsidP="001B7EFF">
      <w:pPr>
        <w:spacing w:after="0" w:line="360" w:lineRule="auto"/>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CA21B2" w:rsidRPr="00375D09" w:rsidRDefault="00CA21B2" w:rsidP="001B7EFF">
      <w:pPr>
        <w:spacing w:after="0" w:line="360" w:lineRule="auto"/>
        <w:jc w:val="center"/>
        <w:rPr>
          <w:rFonts w:ascii="Times New Roman" w:hAnsi="Times New Roman" w:cs="Times New Roman"/>
          <w:sz w:val="24"/>
          <w:szCs w:val="24"/>
        </w:rPr>
      </w:pPr>
    </w:p>
    <w:p w:rsidR="008F64A5" w:rsidRDefault="008F64A5" w:rsidP="008F64A5">
      <w:pPr>
        <w:rPr>
          <w:rFonts w:ascii="Times New Roman" w:hAnsi="Times New Roman" w:cs="Times New Roman"/>
          <w:sz w:val="24"/>
          <w:szCs w:val="24"/>
        </w:rPr>
      </w:pPr>
      <w:r>
        <w:rPr>
          <w:rFonts w:ascii="Times New Roman" w:hAnsi="Times New Roman" w:cs="Times New Roman"/>
          <w:sz w:val="24"/>
          <w:szCs w:val="24"/>
        </w:rPr>
        <w:br w:type="page"/>
      </w:r>
    </w:p>
    <w:p w:rsidR="00323089" w:rsidRPr="00375D09" w:rsidRDefault="00A914CC" w:rsidP="005337D3">
      <w:pPr>
        <w:spacing w:after="0" w:line="720" w:lineRule="auto"/>
        <w:jc w:val="center"/>
        <w:rPr>
          <w:rFonts w:ascii="Times New Roman" w:hAnsi="Times New Roman" w:cs="Times New Roman"/>
          <w:sz w:val="24"/>
          <w:szCs w:val="24"/>
        </w:rPr>
      </w:pPr>
      <w:r w:rsidRPr="00375D09">
        <w:rPr>
          <w:rFonts w:ascii="Times New Roman" w:hAnsi="Times New Roman" w:cs="Times New Roman"/>
          <w:sz w:val="24"/>
          <w:szCs w:val="24"/>
        </w:rPr>
        <w:lastRenderedPageBreak/>
        <w:t>HASIL DAN PEMBAHASAN</w:t>
      </w:r>
    </w:p>
    <w:p w:rsidR="003E2A4F" w:rsidRDefault="003E2A4F" w:rsidP="005337D3">
      <w:pPr>
        <w:spacing w:line="480" w:lineRule="auto"/>
        <w:ind w:firstLine="720"/>
        <w:jc w:val="both"/>
        <w:rPr>
          <w:rFonts w:ascii="Times New Roman" w:hAnsi="Times New Roman" w:cs="Times New Roman"/>
          <w:sz w:val="24"/>
          <w:szCs w:val="24"/>
        </w:rPr>
      </w:pPr>
      <w:r w:rsidRPr="00375D09">
        <w:rPr>
          <w:rFonts w:ascii="Times New Roman" w:hAnsi="Times New Roman" w:cs="Times New Roman"/>
          <w:sz w:val="24"/>
          <w:szCs w:val="24"/>
        </w:rPr>
        <w:t>Berdasarkan praktikum Abatoir dan Teknik Pemotongan Ternak yang telah dilakukan mengenai pengkarkasan ayam, itik dan kelinci, maka d</w:t>
      </w:r>
      <w:r w:rsidR="00215D17">
        <w:rPr>
          <w:rFonts w:ascii="Times New Roman" w:hAnsi="Times New Roman" w:cs="Times New Roman"/>
          <w:sz w:val="24"/>
          <w:szCs w:val="24"/>
        </w:rPr>
        <w:t>iperoleh hasil sebagai berikut:</w:t>
      </w:r>
    </w:p>
    <w:p w:rsidR="00215D17" w:rsidRPr="00215D17" w:rsidRDefault="00215D17" w:rsidP="00215D17">
      <w:pPr>
        <w:pStyle w:val="ListParagraph"/>
        <w:numPr>
          <w:ilvl w:val="0"/>
          <w:numId w:val="13"/>
        </w:numPr>
        <w:spacing w:line="480" w:lineRule="auto"/>
        <w:jc w:val="both"/>
        <w:rPr>
          <w:rFonts w:ascii="Times New Roman" w:hAnsi="Times New Roman" w:cs="Times New Roman"/>
          <w:b/>
          <w:sz w:val="24"/>
          <w:szCs w:val="24"/>
        </w:rPr>
      </w:pPr>
      <w:r>
        <w:rPr>
          <w:rFonts w:ascii="Times New Roman" w:hAnsi="Times New Roman" w:cs="Times New Roman"/>
          <w:b/>
          <w:sz w:val="24"/>
          <w:szCs w:val="24"/>
        </w:rPr>
        <w:t>Karkas Ayam Broiler</w:t>
      </w:r>
    </w:p>
    <w:p w:rsidR="003E2A4F" w:rsidRPr="00375D09" w:rsidRDefault="003E2A4F" w:rsidP="003E2A4F">
      <w:pPr>
        <w:spacing w:line="480" w:lineRule="auto"/>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Tabel 1. Persentase bagian karkas dan non karkas pada ayam broiler.</w:t>
      </w:r>
    </w:p>
    <w:tbl>
      <w:tblPr>
        <w:tblStyle w:val="TableGrid"/>
        <w:tblW w:w="0" w:type="auto"/>
        <w:tblInd w:w="108" w:type="dxa"/>
        <w:tblLook w:val="04A0"/>
      </w:tblPr>
      <w:tblGrid>
        <w:gridCol w:w="2970"/>
        <w:gridCol w:w="2358"/>
        <w:gridCol w:w="2718"/>
      </w:tblGrid>
      <w:tr w:rsidR="003E2A4F" w:rsidRPr="00375D09" w:rsidTr="004E40B3">
        <w:tc>
          <w:tcPr>
            <w:tcW w:w="2970" w:type="dxa"/>
            <w:vMerge w:val="restart"/>
          </w:tcPr>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Parameter yang diukur </w:t>
            </w:r>
          </w:p>
        </w:tc>
        <w:tc>
          <w:tcPr>
            <w:tcW w:w="5078" w:type="dxa"/>
            <w:gridSpan w:val="2"/>
          </w:tcPr>
          <w:p w:rsidR="003E2A4F" w:rsidRPr="00375D09" w:rsidRDefault="003E2A4F" w:rsidP="003E2A4F">
            <w:pPr>
              <w:jc w:val="cente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Ayam broiler</w:t>
            </w:r>
          </w:p>
        </w:tc>
      </w:tr>
      <w:tr w:rsidR="003E2A4F" w:rsidRPr="00375D09" w:rsidTr="004E40B3">
        <w:tc>
          <w:tcPr>
            <w:tcW w:w="2970" w:type="dxa"/>
            <w:vMerge/>
          </w:tcPr>
          <w:p w:rsidR="003E2A4F" w:rsidRPr="00375D09" w:rsidRDefault="003E2A4F" w:rsidP="004E40B3">
            <w:pPr>
              <w:jc w:val="both"/>
              <w:rPr>
                <w:rFonts w:ascii="Times New Roman" w:eastAsiaTheme="minorEastAsia" w:hAnsi="Times New Roman" w:cs="Times New Roman"/>
                <w:sz w:val="24"/>
                <w:szCs w:val="24"/>
                <w:lang w:val="sv-SE"/>
              </w:rPr>
            </w:pPr>
          </w:p>
        </w:tc>
        <w:tc>
          <w:tcPr>
            <w:tcW w:w="2359" w:type="dxa"/>
          </w:tcPr>
          <w:p w:rsidR="003E2A4F" w:rsidRPr="00375D09" w:rsidRDefault="009A1AE8"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K</w:t>
            </w:r>
            <w:r w:rsidR="003E2A4F" w:rsidRPr="00375D09">
              <w:rPr>
                <w:rFonts w:ascii="Times New Roman" w:eastAsiaTheme="minorEastAsia" w:hAnsi="Times New Roman" w:cs="Times New Roman"/>
                <w:sz w:val="24"/>
                <w:szCs w:val="24"/>
                <w:lang w:val="sv-SE"/>
              </w:rPr>
              <w:t>g</w:t>
            </w:r>
          </w:p>
        </w:tc>
        <w:tc>
          <w:tcPr>
            <w:tcW w:w="2719" w:type="dxa"/>
          </w:tcPr>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tc>
      </w:tr>
      <w:tr w:rsidR="003E2A4F" w:rsidRPr="00375D09" w:rsidTr="004E40B3">
        <w:tc>
          <w:tcPr>
            <w:tcW w:w="2970" w:type="dxa"/>
          </w:tcPr>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hidup</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Mati</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Karkas</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darah</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bulu</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kaki</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kepala</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leher</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punggung</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dan isi dalam :</w:t>
            </w:r>
          </w:p>
          <w:p w:rsidR="003E2A4F" w:rsidRPr="00375D09" w:rsidRDefault="003E2A4F" w:rsidP="003E2A4F">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Jantung</w:t>
            </w:r>
          </w:p>
          <w:p w:rsidR="003E2A4F" w:rsidRPr="00375D09" w:rsidRDefault="003E2A4F" w:rsidP="003E2A4F">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Gizard</w:t>
            </w:r>
          </w:p>
          <w:p w:rsidR="003E2A4F" w:rsidRPr="00375D09" w:rsidRDefault="003E2A4F" w:rsidP="003E2A4F">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Hati</w:t>
            </w:r>
          </w:p>
          <w:p w:rsidR="003E2A4F" w:rsidRPr="00375D09" w:rsidRDefault="003E2A4F" w:rsidP="003E2A4F">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Usus</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lemak</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bagian karkas :</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kiri</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kanan</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bawah kiri</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bawah kanan</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kiri</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kanan</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kiri</w:t>
            </w:r>
          </w:p>
          <w:p w:rsidR="003E2A4F" w:rsidRPr="00375D09" w:rsidRDefault="003E2A4F" w:rsidP="003E2A4F">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kanan</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daging</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tulang</w:t>
            </w:r>
          </w:p>
          <w:p w:rsidR="003E2A4F" w:rsidRPr="00375D09" w:rsidRDefault="003E2A4F"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Berat kulit </w:t>
            </w:r>
          </w:p>
        </w:tc>
        <w:tc>
          <w:tcPr>
            <w:tcW w:w="2359" w:type="dxa"/>
          </w:tcPr>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2,158</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2,104</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1,627</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0,54</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0,12</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0,101</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0,064</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0,395</w:t>
            </w:r>
          </w:p>
          <w:p w:rsidR="003E2A4F" w:rsidRPr="00375D09" w:rsidRDefault="003E2A4F" w:rsidP="004E40B3">
            <w:pPr>
              <w:rPr>
                <w:rFonts w:ascii="Times New Roman" w:eastAsiaTheme="minorEastAsia" w:hAnsi="Times New Roman" w:cs="Times New Roman"/>
                <w:sz w:val="24"/>
                <w:szCs w:val="24"/>
                <w:lang w:val="sv-SE"/>
              </w:rPr>
            </w:pP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0,013</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0,027</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0,046</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0,089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0,032</w:t>
            </w:r>
          </w:p>
          <w:p w:rsidR="003E2A4F" w:rsidRPr="00375D09" w:rsidRDefault="003E2A4F" w:rsidP="004E40B3">
            <w:pPr>
              <w:rPr>
                <w:rFonts w:ascii="Times New Roman" w:eastAsiaTheme="minorEastAsia" w:hAnsi="Times New Roman" w:cs="Times New Roman"/>
                <w:sz w:val="24"/>
                <w:szCs w:val="24"/>
                <w:lang w:val="sv-SE"/>
              </w:rPr>
            </w:pP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0,126</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6,122</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0,105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0,109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0,092</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0,079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0,255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0,275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1,940</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0,0745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0,0365</w:t>
            </w:r>
          </w:p>
          <w:p w:rsidR="003E2A4F" w:rsidRPr="00375D09" w:rsidRDefault="003E2A4F" w:rsidP="004E40B3">
            <w:pPr>
              <w:rPr>
                <w:rFonts w:ascii="Times New Roman" w:eastAsiaTheme="minorEastAsia" w:hAnsi="Times New Roman" w:cs="Times New Roman"/>
                <w:sz w:val="24"/>
                <w:szCs w:val="24"/>
                <w:lang w:val="sv-SE"/>
              </w:rPr>
            </w:pPr>
          </w:p>
        </w:tc>
        <w:tc>
          <w:tcPr>
            <w:tcW w:w="2719" w:type="dxa"/>
          </w:tcPr>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100</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5,56</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4,68</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2,96</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5,53</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24,28</w:t>
            </w:r>
          </w:p>
          <w:p w:rsidR="003E2A4F" w:rsidRPr="00375D09" w:rsidRDefault="003E2A4F" w:rsidP="004E40B3">
            <w:pPr>
              <w:rPr>
                <w:rFonts w:ascii="Times New Roman" w:eastAsiaTheme="minorEastAsia" w:hAnsi="Times New Roman" w:cs="Times New Roman"/>
                <w:sz w:val="24"/>
                <w:szCs w:val="24"/>
                <w:lang w:val="sv-SE"/>
              </w:rPr>
            </w:pP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0,6</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1,34</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2,13</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4,2</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0,19</w:t>
            </w:r>
          </w:p>
          <w:p w:rsidR="003E2A4F" w:rsidRPr="00375D09" w:rsidRDefault="003E2A4F" w:rsidP="004E40B3">
            <w:pPr>
              <w:rPr>
                <w:rFonts w:ascii="Times New Roman" w:eastAsiaTheme="minorEastAsia" w:hAnsi="Times New Roman" w:cs="Times New Roman"/>
                <w:sz w:val="24"/>
                <w:szCs w:val="24"/>
                <w:lang w:val="sv-SE"/>
              </w:rPr>
            </w:pP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7,74</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7,49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6,45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6,69</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5,65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4,85</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15,67</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16,40</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119,23</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4,57</w:t>
            </w:r>
          </w:p>
          <w:p w:rsidR="003E2A4F" w:rsidRPr="00375D09" w:rsidRDefault="003E2A4F"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2,24</w:t>
            </w:r>
          </w:p>
          <w:p w:rsidR="003E2A4F" w:rsidRPr="00375D09" w:rsidRDefault="003E2A4F" w:rsidP="004E40B3">
            <w:pPr>
              <w:jc w:val="both"/>
              <w:rPr>
                <w:rFonts w:ascii="Times New Roman" w:eastAsiaTheme="minorEastAsia" w:hAnsi="Times New Roman" w:cs="Times New Roman"/>
                <w:sz w:val="24"/>
                <w:szCs w:val="24"/>
                <w:lang w:val="sv-SE"/>
              </w:rPr>
            </w:pPr>
          </w:p>
        </w:tc>
      </w:tr>
    </w:tbl>
    <w:p w:rsidR="003E2A4F" w:rsidRPr="00375D09" w:rsidRDefault="004E40B3" w:rsidP="004E40B3">
      <w:pPr>
        <w:jc w:val="both"/>
        <w:rPr>
          <w:rFonts w:ascii="Times New Roman" w:hAnsi="Times New Roman" w:cs="Times New Roman"/>
          <w:sz w:val="24"/>
          <w:szCs w:val="24"/>
        </w:rPr>
      </w:pPr>
      <w:r w:rsidRPr="00375D09">
        <w:rPr>
          <w:rFonts w:ascii="Times New Roman" w:hAnsi="Times New Roman" w:cs="Times New Roman"/>
          <w:sz w:val="24"/>
          <w:szCs w:val="24"/>
        </w:rPr>
        <w:t xml:space="preserve">         </w:t>
      </w:r>
      <w:proofErr w:type="gramStart"/>
      <w:r w:rsidR="003E2A4F" w:rsidRPr="00375D09">
        <w:rPr>
          <w:rFonts w:ascii="Times New Roman" w:hAnsi="Times New Roman" w:cs="Times New Roman"/>
          <w:sz w:val="24"/>
          <w:szCs w:val="24"/>
        </w:rPr>
        <w:t>Sumber :</w:t>
      </w:r>
      <w:proofErr w:type="gramEnd"/>
      <w:r w:rsidR="003E2A4F" w:rsidRPr="00375D09">
        <w:rPr>
          <w:rFonts w:ascii="Times New Roman" w:hAnsi="Times New Roman" w:cs="Times New Roman"/>
          <w:sz w:val="24"/>
          <w:szCs w:val="24"/>
        </w:rPr>
        <w:t xml:space="preserve"> Data Hasil Praktikum Abatoir dan Teknik Pemotongan Ternak, 2011.</w:t>
      </w:r>
    </w:p>
    <w:p w:rsidR="004C570B" w:rsidRPr="00375D09" w:rsidRDefault="004C570B" w:rsidP="004C570B">
      <w:pPr>
        <w:pStyle w:val="Heading1"/>
        <w:numPr>
          <w:ilvl w:val="0"/>
          <w:numId w:val="9"/>
        </w:numPr>
        <w:spacing w:before="0" w:line="480" w:lineRule="auto"/>
        <w:rPr>
          <w:rFonts w:ascii="Times New Roman" w:hAnsi="Times New Roman" w:cs="Times New Roman"/>
          <w:color w:val="00000A"/>
          <w:sz w:val="24"/>
          <w:szCs w:val="24"/>
        </w:rPr>
      </w:pPr>
      <w:proofErr w:type="gramStart"/>
      <w:r w:rsidRPr="00375D09">
        <w:rPr>
          <w:rFonts w:ascii="Times New Roman" w:hAnsi="Times New Roman" w:cs="Times New Roman"/>
          <w:color w:val="00000A"/>
          <w:sz w:val="24"/>
          <w:szCs w:val="24"/>
          <w:u w:val="single"/>
        </w:rPr>
        <w:lastRenderedPageBreak/>
        <w:t xml:space="preserve">Pembahasan </w:t>
      </w:r>
      <w:r w:rsidRPr="00375D09">
        <w:rPr>
          <w:rFonts w:ascii="Times New Roman" w:hAnsi="Times New Roman" w:cs="Times New Roman"/>
          <w:color w:val="00000A"/>
          <w:sz w:val="24"/>
          <w:szCs w:val="24"/>
        </w:rPr>
        <w:t>:</w:t>
      </w:r>
      <w:proofErr w:type="gramEnd"/>
    </w:p>
    <w:p w:rsidR="004C570B" w:rsidRPr="00375D09" w:rsidRDefault="004C570B" w:rsidP="004C570B">
      <w:pPr>
        <w:spacing w:after="0" w:line="480" w:lineRule="auto"/>
        <w:ind w:firstLine="720"/>
        <w:jc w:val="both"/>
        <w:rPr>
          <w:rStyle w:val="nw"/>
          <w:rFonts w:ascii="Times New Roman" w:hAnsi="Times New Roman" w:cs="Times New Roman"/>
          <w:sz w:val="24"/>
          <w:szCs w:val="24"/>
          <w:lang w:val="id-ID"/>
        </w:rPr>
      </w:pPr>
      <w:r w:rsidRPr="00375D09">
        <w:rPr>
          <w:rFonts w:ascii="Times New Roman" w:eastAsia="Times New Roman" w:hAnsi="Times New Roman" w:cs="Times New Roman"/>
          <w:sz w:val="24"/>
          <w:szCs w:val="24"/>
          <w:lang w:val="id-ID"/>
        </w:rPr>
        <w:t>Berdasarkan praktikum yang telah</w:t>
      </w:r>
      <w:r w:rsidRPr="00375D09">
        <w:rPr>
          <w:rFonts w:ascii="Times New Roman" w:eastAsia="Times New Roman" w:hAnsi="Times New Roman" w:cs="Times New Roman"/>
          <w:sz w:val="24"/>
          <w:szCs w:val="24"/>
        </w:rPr>
        <w:t xml:space="preserve"> dilakukan diperoleh hasil bahwa berat hidup ayam broiler yaitu 2,158 kg, berat mati yaitu 2,10</w:t>
      </w:r>
      <w:r w:rsidRPr="00375D09">
        <w:rPr>
          <w:rFonts w:ascii="Times New Roman" w:eastAsia="Times New Roman" w:hAnsi="Times New Roman" w:cs="Times New Roman"/>
          <w:sz w:val="24"/>
          <w:szCs w:val="24"/>
          <w:lang w:val="id-ID"/>
        </w:rPr>
        <w:t>4</w:t>
      </w:r>
      <w:r w:rsidRPr="00375D09">
        <w:rPr>
          <w:rFonts w:ascii="Times New Roman" w:eastAsia="Times New Roman" w:hAnsi="Times New Roman" w:cs="Times New Roman"/>
          <w:sz w:val="24"/>
          <w:szCs w:val="24"/>
        </w:rPr>
        <w:t xml:space="preserve"> kg dan berat karkas 1,62</w:t>
      </w:r>
      <w:r w:rsidRPr="00375D09">
        <w:rPr>
          <w:rFonts w:ascii="Times New Roman" w:eastAsia="Times New Roman" w:hAnsi="Times New Roman" w:cs="Times New Roman"/>
          <w:sz w:val="24"/>
          <w:szCs w:val="24"/>
          <w:lang w:val="id-ID"/>
        </w:rPr>
        <w:t>7</w:t>
      </w:r>
      <w:r w:rsidRPr="00375D09">
        <w:rPr>
          <w:rFonts w:ascii="Times New Roman" w:eastAsia="Times New Roman" w:hAnsi="Times New Roman" w:cs="Times New Roman"/>
          <w:sz w:val="24"/>
          <w:szCs w:val="24"/>
        </w:rPr>
        <w:t xml:space="preserve"> kg</w:t>
      </w:r>
      <w:r w:rsidRPr="00375D09">
        <w:rPr>
          <w:rFonts w:ascii="Times New Roman" w:hAnsi="Times New Roman" w:cs="Times New Roman"/>
          <w:sz w:val="24"/>
          <w:szCs w:val="24"/>
        </w:rPr>
        <w:t xml:space="preserve">. </w:t>
      </w:r>
      <w:r w:rsidRPr="00375D09">
        <w:rPr>
          <w:rFonts w:ascii="Times New Roman" w:eastAsia="Times New Roman" w:hAnsi="Times New Roman" w:cs="Times New Roman"/>
          <w:sz w:val="24"/>
          <w:szCs w:val="24"/>
        </w:rPr>
        <w:t xml:space="preserve">Berat hidup ayam broiler sangat tinggi dibanding dengan unggas lainnya, karena kemampuan genetik dari ayam broiler untuk mengefisienkan pakan yang dimakan untuk menjadi otot sehingga meskipun dipanen kurang lebih 50 hari maka persentase beratnya lebih besar dari unggas yang lain. </w:t>
      </w:r>
      <w:proofErr w:type="gramStart"/>
      <w:r w:rsidRPr="00375D09">
        <w:rPr>
          <w:rFonts w:ascii="Times New Roman" w:eastAsia="Times New Roman" w:hAnsi="Times New Roman" w:cs="Times New Roman"/>
          <w:sz w:val="24"/>
          <w:szCs w:val="24"/>
        </w:rPr>
        <w:t>Hal ini sesuai dengan pendapat</w:t>
      </w:r>
      <w:r w:rsidRPr="00375D09">
        <w:rPr>
          <w:rFonts w:ascii="Times New Roman" w:eastAsia="Times New Roman" w:hAnsi="Times New Roman" w:cs="Times New Roman"/>
          <w:sz w:val="24"/>
          <w:szCs w:val="24"/>
          <w:lang w:val="id-ID"/>
        </w:rPr>
        <w:t xml:space="preserve"> </w:t>
      </w:r>
      <w:r w:rsidRPr="00375D09">
        <w:rPr>
          <w:rStyle w:val="nw"/>
          <w:rFonts w:ascii="Times New Roman" w:hAnsi="Times New Roman" w:cs="Times New Roman"/>
          <w:sz w:val="24"/>
          <w:szCs w:val="24"/>
        </w:rPr>
        <w:t>Rasyaf</w:t>
      </w:r>
      <w:r w:rsidRPr="00375D09">
        <w:rPr>
          <w:rStyle w:val="nw"/>
          <w:rFonts w:ascii="Times New Roman" w:hAnsi="Times New Roman" w:cs="Times New Roman"/>
          <w:sz w:val="24"/>
          <w:szCs w:val="24"/>
          <w:lang w:val="id-ID"/>
        </w:rPr>
        <w:t xml:space="preserve"> (</w:t>
      </w:r>
      <w:r w:rsidRPr="00375D09">
        <w:rPr>
          <w:rStyle w:val="nw"/>
          <w:rFonts w:ascii="Times New Roman" w:hAnsi="Times New Roman" w:cs="Times New Roman"/>
          <w:sz w:val="24"/>
          <w:szCs w:val="24"/>
        </w:rPr>
        <w:t>1999)</w:t>
      </w:r>
      <w:r w:rsidRPr="00375D09">
        <w:rPr>
          <w:rFonts w:ascii="Times New Roman" w:eastAsia="Times New Roman" w:hAnsi="Times New Roman" w:cs="Times New Roman"/>
          <w:sz w:val="24"/>
          <w:szCs w:val="24"/>
        </w:rPr>
        <w:t>.</w:t>
      </w:r>
      <w:proofErr w:type="gramEnd"/>
      <w:r w:rsidRPr="00375D09">
        <w:rPr>
          <w:rFonts w:ascii="Times New Roman" w:eastAsia="Times New Roman" w:hAnsi="Times New Roman" w:cs="Times New Roman"/>
          <w:sz w:val="24"/>
          <w:szCs w:val="24"/>
        </w:rPr>
        <w:t xml:space="preserve"> </w:t>
      </w:r>
      <w:proofErr w:type="gramStart"/>
      <w:r w:rsidRPr="00375D09">
        <w:rPr>
          <w:rStyle w:val="nw"/>
          <w:rFonts w:ascii="Times New Roman" w:hAnsi="Times New Roman" w:cs="Times New Roman"/>
          <w:sz w:val="24"/>
          <w:szCs w:val="24"/>
        </w:rPr>
        <w:t>Keunggulan ayam broiler tersebut didukung oleh sifat genetik dan keadaan</w:t>
      </w:r>
      <w:r w:rsidRPr="00375D09">
        <w:rPr>
          <w:rStyle w:val="notranslate"/>
          <w:rFonts w:ascii="Times New Roman" w:hAnsi="Times New Roman" w:cs="Times New Roman"/>
          <w:sz w:val="24"/>
          <w:szCs w:val="24"/>
        </w:rPr>
        <w:t xml:space="preserve"> </w:t>
      </w:r>
      <w:r w:rsidRPr="00375D09">
        <w:rPr>
          <w:rStyle w:val="nw"/>
          <w:rFonts w:ascii="Times New Roman" w:hAnsi="Times New Roman" w:cs="Times New Roman"/>
          <w:sz w:val="24"/>
          <w:szCs w:val="24"/>
        </w:rPr>
        <w:t>lingkungan yang meliputi makanan, temperature lingkungan dan pemeliharaan.</w:t>
      </w:r>
      <w:proofErr w:type="gramEnd"/>
      <w:r w:rsidRPr="00375D09">
        <w:rPr>
          <w:rStyle w:val="nw"/>
          <w:rFonts w:ascii="Times New Roman" w:hAnsi="Times New Roman" w:cs="Times New Roman"/>
          <w:sz w:val="24"/>
          <w:szCs w:val="24"/>
        </w:rPr>
        <w:t xml:space="preserve"> Pada</w:t>
      </w:r>
      <w:r w:rsidRPr="00375D09">
        <w:rPr>
          <w:rStyle w:val="notranslate"/>
          <w:rFonts w:ascii="Times New Roman" w:hAnsi="Times New Roman" w:cs="Times New Roman"/>
          <w:sz w:val="24"/>
          <w:szCs w:val="24"/>
        </w:rPr>
        <w:t xml:space="preserve"> </w:t>
      </w:r>
      <w:r w:rsidRPr="00375D09">
        <w:rPr>
          <w:rStyle w:val="nw"/>
          <w:rFonts w:ascii="Times New Roman" w:hAnsi="Times New Roman" w:cs="Times New Roman"/>
          <w:sz w:val="24"/>
          <w:szCs w:val="24"/>
        </w:rPr>
        <w:t>umumnya di Indonasia ayam broiler sudah dipasarkan pada umur 5- 6 minggu dengan</w:t>
      </w:r>
      <w:r w:rsidRPr="00375D09">
        <w:rPr>
          <w:rStyle w:val="notranslate"/>
          <w:rFonts w:ascii="Times New Roman" w:hAnsi="Times New Roman" w:cs="Times New Roman"/>
          <w:sz w:val="24"/>
          <w:szCs w:val="24"/>
        </w:rPr>
        <w:t xml:space="preserve"> </w:t>
      </w:r>
      <w:r w:rsidRPr="00375D09">
        <w:rPr>
          <w:rStyle w:val="nw"/>
          <w:rFonts w:ascii="Times New Roman" w:hAnsi="Times New Roman" w:cs="Times New Roman"/>
          <w:sz w:val="24"/>
          <w:szCs w:val="24"/>
        </w:rPr>
        <w:t>berat 1</w:t>
      </w:r>
      <w:proofErr w:type="gramStart"/>
      <w:r w:rsidRPr="00375D09">
        <w:rPr>
          <w:rStyle w:val="nw"/>
          <w:rFonts w:ascii="Times New Roman" w:hAnsi="Times New Roman" w:cs="Times New Roman"/>
          <w:sz w:val="24"/>
          <w:szCs w:val="24"/>
        </w:rPr>
        <w:t>,3</w:t>
      </w:r>
      <w:proofErr w:type="gramEnd"/>
      <w:r w:rsidRPr="00375D09">
        <w:rPr>
          <w:rStyle w:val="nw"/>
          <w:rFonts w:ascii="Times New Roman" w:hAnsi="Times New Roman" w:cs="Times New Roman"/>
          <w:sz w:val="24"/>
          <w:szCs w:val="24"/>
        </w:rPr>
        <w:t xml:space="preserve"> – 1,6 kg walaupun laju pertumbuhannya belum maksimum, karena ayam</w:t>
      </w:r>
      <w:r w:rsidRPr="00375D09">
        <w:rPr>
          <w:rStyle w:val="notranslate"/>
          <w:rFonts w:ascii="Times New Roman" w:hAnsi="Times New Roman" w:cs="Times New Roman"/>
          <w:sz w:val="24"/>
          <w:szCs w:val="24"/>
        </w:rPr>
        <w:t xml:space="preserve"> </w:t>
      </w:r>
      <w:r w:rsidRPr="00375D09">
        <w:rPr>
          <w:rStyle w:val="nw"/>
          <w:rFonts w:ascii="Times New Roman" w:hAnsi="Times New Roman" w:cs="Times New Roman"/>
          <w:sz w:val="24"/>
          <w:szCs w:val="24"/>
        </w:rPr>
        <w:t>broiler yang sudah berat sulit dijual</w:t>
      </w:r>
      <w:r w:rsidRPr="00375D09">
        <w:rPr>
          <w:rStyle w:val="nw"/>
          <w:rFonts w:ascii="Times New Roman" w:hAnsi="Times New Roman" w:cs="Times New Roman"/>
          <w:sz w:val="24"/>
          <w:szCs w:val="24"/>
          <w:lang w:val="id-ID"/>
        </w:rPr>
        <w:t>.</w:t>
      </w:r>
    </w:p>
    <w:p w:rsidR="004C570B" w:rsidRPr="00375D09" w:rsidRDefault="004C570B" w:rsidP="004C570B">
      <w:pPr>
        <w:spacing w:after="0" w:line="480" w:lineRule="auto"/>
        <w:ind w:firstLine="720"/>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Karkas ayam broiler dibagi menjadi bagian paha, dada, dan punggung.</w:t>
      </w:r>
      <w:proofErr w:type="gramEnd"/>
      <w:r w:rsidRPr="00375D09">
        <w:rPr>
          <w:rFonts w:ascii="Times New Roman" w:eastAsia="Times New Roman" w:hAnsi="Times New Roman" w:cs="Times New Roman"/>
          <w:sz w:val="24"/>
          <w:szCs w:val="24"/>
        </w:rPr>
        <w:t xml:space="preserve"> masing masing bagian tersebut kemudian dibagi 2 dan menghasilkan persentase yaitu paha atas kiri </w:t>
      </w:r>
      <w:r w:rsidRPr="00375D09">
        <w:rPr>
          <w:rFonts w:ascii="Times New Roman" w:eastAsia="Times New Roman" w:hAnsi="Times New Roman" w:cs="Times New Roman"/>
          <w:sz w:val="24"/>
          <w:szCs w:val="24"/>
          <w:lang w:val="id-ID"/>
        </w:rPr>
        <w:t>7,</w:t>
      </w:r>
      <w:r w:rsidRPr="00375D09">
        <w:rPr>
          <w:rFonts w:ascii="Times New Roman" w:eastAsia="Times New Roman" w:hAnsi="Times New Roman" w:cs="Times New Roman"/>
          <w:sz w:val="24"/>
          <w:szCs w:val="24"/>
        </w:rPr>
        <w:t>74%, paha atas kanan 7</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49%, paha bawah kiri 6,</w:t>
      </w:r>
      <w:r w:rsidRPr="00375D09">
        <w:rPr>
          <w:rFonts w:ascii="Times New Roman" w:eastAsia="Times New Roman" w:hAnsi="Times New Roman" w:cs="Times New Roman"/>
          <w:sz w:val="24"/>
          <w:szCs w:val="24"/>
          <w:lang w:val="id-ID"/>
        </w:rPr>
        <w:t>4</w:t>
      </w:r>
      <w:r w:rsidRPr="00375D09">
        <w:rPr>
          <w:rFonts w:ascii="Times New Roman" w:eastAsia="Times New Roman" w:hAnsi="Times New Roman" w:cs="Times New Roman"/>
          <w:sz w:val="24"/>
          <w:szCs w:val="24"/>
        </w:rPr>
        <w:t>5%, paha bawah kanan 6,</w:t>
      </w:r>
      <w:r w:rsidRPr="00375D09">
        <w:rPr>
          <w:rFonts w:ascii="Times New Roman" w:eastAsia="Times New Roman" w:hAnsi="Times New Roman" w:cs="Times New Roman"/>
          <w:sz w:val="24"/>
          <w:szCs w:val="24"/>
          <w:lang w:val="id-ID"/>
        </w:rPr>
        <w:t>6</w:t>
      </w:r>
      <w:r w:rsidRPr="00375D09">
        <w:rPr>
          <w:rFonts w:ascii="Times New Roman" w:eastAsia="Times New Roman" w:hAnsi="Times New Roman" w:cs="Times New Roman"/>
          <w:sz w:val="24"/>
          <w:szCs w:val="24"/>
        </w:rPr>
        <w:t>9%, sayap kiri 5</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65%, sayap kanan 4</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85%, dada kiri 15</w:t>
      </w:r>
      <w:r w:rsidRPr="00375D09">
        <w:rPr>
          <w:rFonts w:ascii="Times New Roman" w:eastAsia="Times New Roman" w:hAnsi="Times New Roman" w:cs="Times New Roman"/>
          <w:sz w:val="24"/>
          <w:szCs w:val="24"/>
          <w:lang w:val="id-ID"/>
        </w:rPr>
        <w:t>,6</w:t>
      </w:r>
      <w:r w:rsidRPr="00375D09">
        <w:rPr>
          <w:rFonts w:ascii="Times New Roman" w:eastAsia="Times New Roman" w:hAnsi="Times New Roman" w:cs="Times New Roman"/>
          <w:sz w:val="24"/>
          <w:szCs w:val="24"/>
        </w:rPr>
        <w:t>7%, dada kanan 1</w:t>
      </w:r>
      <w:r w:rsidRPr="00375D09">
        <w:rPr>
          <w:rFonts w:ascii="Times New Roman" w:eastAsia="Times New Roman" w:hAnsi="Times New Roman" w:cs="Times New Roman"/>
          <w:sz w:val="24"/>
          <w:szCs w:val="24"/>
          <w:lang w:val="id-ID"/>
        </w:rPr>
        <w:t>5,</w:t>
      </w:r>
      <w:r w:rsidRPr="00375D09">
        <w:rPr>
          <w:rFonts w:ascii="Times New Roman" w:eastAsia="Times New Roman" w:hAnsi="Times New Roman" w:cs="Times New Roman"/>
          <w:sz w:val="24"/>
          <w:szCs w:val="24"/>
        </w:rPr>
        <w:t>7</w:t>
      </w:r>
      <w:r w:rsidRPr="00375D09">
        <w:rPr>
          <w:rFonts w:ascii="Times New Roman" w:eastAsia="Times New Roman" w:hAnsi="Times New Roman" w:cs="Times New Roman"/>
          <w:sz w:val="24"/>
          <w:szCs w:val="24"/>
          <w:lang w:val="id-ID"/>
        </w:rPr>
        <w:t>9</w:t>
      </w:r>
      <w:r w:rsidRPr="00375D09">
        <w:rPr>
          <w:rFonts w:ascii="Times New Roman" w:eastAsia="Times New Roman" w:hAnsi="Times New Roman" w:cs="Times New Roman"/>
          <w:sz w:val="24"/>
          <w:szCs w:val="24"/>
        </w:rPr>
        <w:t>%, dan punggung 18</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3</w:t>
      </w:r>
      <w:r w:rsidRPr="00375D09">
        <w:rPr>
          <w:rFonts w:ascii="Times New Roman" w:eastAsia="Times New Roman" w:hAnsi="Times New Roman" w:cs="Times New Roman"/>
          <w:sz w:val="24"/>
          <w:szCs w:val="24"/>
          <w:lang w:val="id-ID"/>
        </w:rPr>
        <w:t>0</w:t>
      </w:r>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Hal ini tidak sesuai dengan pendapat Rasyaf (2003) yang menyatakan bahwa bagian-bagian karkas untuk ayam broiler terdiri atas sayap dada, paha, dada bertulang, dada tanpa bertulang dan lemak abdominal.</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Bobot karkas dan persentase setiap bagian pada karkas berbeda-beda.</w:t>
      </w:r>
      <w:proofErr w:type="gramEnd"/>
      <w:r w:rsidRPr="00375D09">
        <w:rPr>
          <w:rFonts w:ascii="Times New Roman" w:eastAsia="Times New Roman" w:hAnsi="Times New Roman" w:cs="Times New Roman"/>
          <w:sz w:val="24"/>
          <w:szCs w:val="24"/>
        </w:rPr>
        <w:t xml:space="preserve"> Proporsi dari bagian karkasnya seperti paha, sayap, kaki, dada dan punggung berturut-turut adalah 10%, 15% 17%, 9%, dan 30% dari bobot karkas. </w:t>
      </w:r>
      <w:proofErr w:type="gramStart"/>
      <w:r w:rsidRPr="00375D09">
        <w:rPr>
          <w:rFonts w:ascii="Times New Roman" w:eastAsia="Times New Roman" w:hAnsi="Times New Roman" w:cs="Times New Roman"/>
          <w:sz w:val="24"/>
          <w:szCs w:val="24"/>
        </w:rPr>
        <w:t xml:space="preserve">Bagian </w:t>
      </w:r>
      <w:r w:rsidRPr="00375D09">
        <w:rPr>
          <w:rFonts w:ascii="Times New Roman" w:eastAsia="Times New Roman" w:hAnsi="Times New Roman" w:cs="Times New Roman"/>
          <w:sz w:val="24"/>
          <w:szCs w:val="24"/>
        </w:rPr>
        <w:lastRenderedPageBreak/>
        <w:t>dada dan punggunnya dapat dibelah dua sehingga potongan karkas komersialnya berjumlah 10 buah.</w:t>
      </w:r>
      <w:proofErr w:type="gramEnd"/>
      <w:r w:rsidRPr="00375D09">
        <w:rPr>
          <w:rFonts w:ascii="Times New Roman" w:eastAsia="Times New Roman" w:hAnsi="Times New Roman" w:cs="Times New Roman"/>
          <w:sz w:val="24"/>
          <w:szCs w:val="24"/>
        </w:rPr>
        <w:t xml:space="preserve"> </w:t>
      </w:r>
    </w:p>
    <w:p w:rsidR="004C570B" w:rsidRDefault="004C570B" w:rsidP="004C570B">
      <w:pPr>
        <w:spacing w:after="0" w:line="480" w:lineRule="auto"/>
        <w:ind w:firstLine="72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Bagian non karkas pada ayam broiler yaitu kaki 4,68%, kepala </w:t>
      </w:r>
      <w:r w:rsidRPr="00375D09">
        <w:rPr>
          <w:rFonts w:ascii="Times New Roman" w:eastAsia="Times New Roman" w:hAnsi="Times New Roman" w:cs="Times New Roman"/>
          <w:sz w:val="24"/>
          <w:szCs w:val="24"/>
          <w:lang w:val="id-ID"/>
        </w:rPr>
        <w:t>2</w:t>
      </w:r>
      <w:r w:rsidRPr="00375D09">
        <w:rPr>
          <w:rFonts w:ascii="Times New Roman" w:eastAsia="Times New Roman" w:hAnsi="Times New Roman" w:cs="Times New Roman"/>
          <w:sz w:val="24"/>
          <w:szCs w:val="24"/>
        </w:rPr>
        <w:t>,96%, leher 4</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7%, darah 25,03%, bulu 5</w:t>
      </w:r>
      <w:r w:rsidRPr="00375D09">
        <w:rPr>
          <w:rFonts w:ascii="Times New Roman" w:eastAsia="Times New Roman" w:hAnsi="Times New Roman" w:cs="Times New Roman"/>
          <w:sz w:val="24"/>
          <w:szCs w:val="24"/>
          <w:lang w:val="id-ID"/>
        </w:rPr>
        <w:t>,5</w:t>
      </w:r>
      <w:r w:rsidRPr="00375D09">
        <w:rPr>
          <w:rFonts w:ascii="Times New Roman" w:eastAsia="Times New Roman" w:hAnsi="Times New Roman" w:cs="Times New Roman"/>
          <w:sz w:val="24"/>
          <w:szCs w:val="24"/>
        </w:rPr>
        <w:t>6%, jantung 0,</w:t>
      </w:r>
      <w:r w:rsidRPr="00375D09">
        <w:rPr>
          <w:rFonts w:ascii="Times New Roman" w:eastAsia="Times New Roman" w:hAnsi="Times New Roman" w:cs="Times New Roman"/>
          <w:sz w:val="24"/>
          <w:szCs w:val="24"/>
          <w:lang w:val="id-ID"/>
        </w:rPr>
        <w:t>6</w:t>
      </w:r>
      <w:r w:rsidRPr="00375D09">
        <w:rPr>
          <w:rFonts w:ascii="Times New Roman" w:eastAsia="Times New Roman" w:hAnsi="Times New Roman" w:cs="Times New Roman"/>
          <w:sz w:val="24"/>
          <w:szCs w:val="24"/>
        </w:rPr>
        <w:t xml:space="preserve">0%, gizzard 1,25%, hati </w:t>
      </w:r>
      <w:r w:rsidRPr="00375D09">
        <w:rPr>
          <w:rFonts w:ascii="Times New Roman" w:eastAsia="Times New Roman" w:hAnsi="Times New Roman" w:cs="Times New Roman"/>
          <w:sz w:val="24"/>
          <w:szCs w:val="24"/>
          <w:lang w:val="id-ID"/>
        </w:rPr>
        <w:t>2.1</w:t>
      </w:r>
      <w:r w:rsidRPr="00375D09">
        <w:rPr>
          <w:rFonts w:ascii="Times New Roman" w:eastAsia="Times New Roman" w:hAnsi="Times New Roman" w:cs="Times New Roman"/>
          <w:sz w:val="24"/>
          <w:szCs w:val="24"/>
        </w:rPr>
        <w:t>3%, dan usus 1</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96%. Hasil pengukuran yang dilakukan sepertinya kurang tepat karena hasilnya sangat berbeda dengan yang semestinya, sebagaimana pendapat Iskandar (2007) yang menyatakan bahwa persentase bagian non karkas pada ayam broiler untuk setiap umur berbeda-beda yaitu pemotongan 8 minggu persentase karkasnya untuk jantan 64,4%, kepala dan leher 6,5%, kaki 3,3%, hati 2,6%, ampela 4,4%, jantung 0,6%, usus 6,6%, darah 5,4%, dan bulu 6,0%. Untuk betina karkas 71%, kepala dan leher 4,8%, kaki 4,5%, hati 3,1%, ampela 5,6%, jantung 0,6%, usus 0,5%, darah 4,2%, dan bulu 9,6%.</w:t>
      </w:r>
    </w:p>
    <w:p w:rsidR="00215D17" w:rsidRPr="00215D17" w:rsidRDefault="00215D17" w:rsidP="00215D17">
      <w:pPr>
        <w:pStyle w:val="ListParagraph"/>
        <w:numPr>
          <w:ilvl w:val="0"/>
          <w:numId w:val="13"/>
        </w:num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Karkas Ayam Kampung</w:t>
      </w:r>
    </w:p>
    <w:p w:rsidR="004E40B3" w:rsidRPr="00375D09" w:rsidRDefault="004E40B3" w:rsidP="00602F83">
      <w:pPr>
        <w:pStyle w:val="Heading2"/>
        <w:numPr>
          <w:ilvl w:val="0"/>
          <w:numId w:val="0"/>
        </w:numPr>
        <w:spacing w:after="0" w:line="480" w:lineRule="auto"/>
        <w:rPr>
          <w:rFonts w:ascii="Times New Roman" w:hAnsi="Times New Roman" w:cs="Times New Roman"/>
          <w:sz w:val="24"/>
          <w:szCs w:val="24"/>
        </w:rPr>
      </w:pPr>
      <w:r w:rsidRPr="00375D09">
        <w:rPr>
          <w:rFonts w:ascii="Times New Roman" w:eastAsiaTheme="minorEastAsia" w:hAnsi="Times New Roman" w:cs="Times New Roman"/>
          <w:sz w:val="24"/>
          <w:szCs w:val="24"/>
          <w:lang w:val="sv-SE"/>
        </w:rPr>
        <w:t>Tabel 2. Persentase bagian karkas dan non karkas pada ayam kampung.</w:t>
      </w:r>
    </w:p>
    <w:tbl>
      <w:tblPr>
        <w:tblStyle w:val="TableGrid"/>
        <w:tblW w:w="0" w:type="auto"/>
        <w:tblInd w:w="108" w:type="dxa"/>
        <w:tblLook w:val="04A0"/>
      </w:tblPr>
      <w:tblGrid>
        <w:gridCol w:w="2970"/>
        <w:gridCol w:w="2358"/>
        <w:gridCol w:w="2718"/>
      </w:tblGrid>
      <w:tr w:rsidR="004E40B3" w:rsidRPr="00375D09" w:rsidTr="004E40B3">
        <w:tc>
          <w:tcPr>
            <w:tcW w:w="2970" w:type="dxa"/>
            <w:vMerge w:val="restart"/>
          </w:tcPr>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Parameter yang diukur </w:t>
            </w:r>
          </w:p>
        </w:tc>
        <w:tc>
          <w:tcPr>
            <w:tcW w:w="5078" w:type="dxa"/>
            <w:gridSpan w:val="2"/>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Ayam kampung</w:t>
            </w:r>
          </w:p>
        </w:tc>
      </w:tr>
      <w:tr w:rsidR="004E40B3" w:rsidRPr="00375D09" w:rsidTr="004E40B3">
        <w:tc>
          <w:tcPr>
            <w:tcW w:w="2970" w:type="dxa"/>
            <w:vMerge/>
          </w:tcPr>
          <w:p w:rsidR="004E40B3" w:rsidRPr="00375D09" w:rsidRDefault="004E40B3" w:rsidP="004E40B3">
            <w:pPr>
              <w:jc w:val="both"/>
              <w:rPr>
                <w:rFonts w:ascii="Times New Roman" w:eastAsiaTheme="minorEastAsia" w:hAnsi="Times New Roman" w:cs="Times New Roman"/>
                <w:sz w:val="24"/>
                <w:szCs w:val="24"/>
                <w:lang w:val="sv-SE"/>
              </w:rPr>
            </w:pPr>
          </w:p>
        </w:tc>
        <w:tc>
          <w:tcPr>
            <w:tcW w:w="2359" w:type="dxa"/>
          </w:tcPr>
          <w:p w:rsidR="004E40B3" w:rsidRPr="00375D09" w:rsidRDefault="009A1AE8"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K</w:t>
            </w:r>
            <w:r w:rsidR="004E40B3" w:rsidRPr="00375D09">
              <w:rPr>
                <w:rFonts w:ascii="Times New Roman" w:eastAsiaTheme="minorEastAsia" w:hAnsi="Times New Roman" w:cs="Times New Roman"/>
                <w:sz w:val="24"/>
                <w:szCs w:val="24"/>
                <w:lang w:val="sv-SE"/>
              </w:rPr>
              <w:t>g</w:t>
            </w:r>
          </w:p>
        </w:tc>
        <w:tc>
          <w:tcPr>
            <w:tcW w:w="271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tc>
      </w:tr>
      <w:tr w:rsidR="004E40B3" w:rsidRPr="00375D09" w:rsidTr="004E40B3">
        <w:tc>
          <w:tcPr>
            <w:tcW w:w="2970" w:type="dxa"/>
          </w:tcPr>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hidup</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Mati</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Karkas</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darah</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bulu</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kaki</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kepala</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leher</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punggung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dan isi dalam :</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Jantung</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Gizard</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Hati</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Usus</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lemak</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bagian karkas :</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lastRenderedPageBreak/>
              <w:t>Paha bawah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bawah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kanan</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daging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tulang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Berat kulit </w:t>
            </w:r>
          </w:p>
        </w:tc>
        <w:tc>
          <w:tcPr>
            <w:tcW w:w="235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lastRenderedPageBreak/>
              <w:t>1,096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1,085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1,047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0,066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0,037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0,0141</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0,008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0,057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0,033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0,094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0,059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0,068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lastRenderedPageBreak/>
              <w:t>0,053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0,144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0,0114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0,900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0,355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0,230</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jc w:val="both"/>
              <w:rPr>
                <w:rFonts w:ascii="Times New Roman" w:eastAsiaTheme="minorEastAsia" w:hAnsi="Times New Roman" w:cs="Times New Roman"/>
                <w:sz w:val="24"/>
                <w:szCs w:val="24"/>
                <w:lang w:val="sv-SE"/>
              </w:rPr>
            </w:pPr>
          </w:p>
        </w:tc>
        <w:tc>
          <w:tcPr>
            <w:tcW w:w="271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lastRenderedPageBreak/>
              <w:t>100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1,003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6,02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2,73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4,01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3,53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13,46</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0,72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5,20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3,01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8,57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5,63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6,49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lastRenderedPageBreak/>
              <w:t>50,62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43,93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3,82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4,10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13,75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10,88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8,95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33,9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21,96</w:t>
            </w:r>
          </w:p>
          <w:p w:rsidR="004E40B3" w:rsidRPr="00375D09" w:rsidRDefault="004E40B3" w:rsidP="004E40B3">
            <w:pPr>
              <w:jc w:val="both"/>
              <w:rPr>
                <w:rFonts w:ascii="Times New Roman" w:eastAsiaTheme="minorEastAsia" w:hAnsi="Times New Roman" w:cs="Times New Roman"/>
                <w:sz w:val="24"/>
                <w:szCs w:val="24"/>
                <w:lang w:val="sv-SE"/>
              </w:rPr>
            </w:pPr>
          </w:p>
        </w:tc>
      </w:tr>
    </w:tbl>
    <w:p w:rsidR="004E40B3" w:rsidRPr="00375D09" w:rsidRDefault="004E40B3" w:rsidP="004E40B3">
      <w:pPr>
        <w:ind w:left="360"/>
        <w:jc w:val="both"/>
        <w:rPr>
          <w:rFonts w:ascii="Times New Roman" w:hAnsi="Times New Roman" w:cs="Times New Roman"/>
          <w:sz w:val="24"/>
          <w:szCs w:val="24"/>
        </w:rPr>
      </w:pPr>
      <w:proofErr w:type="gramStart"/>
      <w:r w:rsidRPr="00375D09">
        <w:rPr>
          <w:rFonts w:ascii="Times New Roman" w:hAnsi="Times New Roman" w:cs="Times New Roman"/>
          <w:sz w:val="24"/>
          <w:szCs w:val="24"/>
        </w:rPr>
        <w:lastRenderedPageBreak/>
        <w:t>Sumber :</w:t>
      </w:r>
      <w:proofErr w:type="gramEnd"/>
      <w:r w:rsidRPr="00375D09">
        <w:rPr>
          <w:rFonts w:ascii="Times New Roman" w:hAnsi="Times New Roman" w:cs="Times New Roman"/>
          <w:sz w:val="24"/>
          <w:szCs w:val="24"/>
        </w:rPr>
        <w:t xml:space="preserve"> Data Hasil Praktikum Abatoir dan Teknik Pemotongan Ternak, 2011.</w:t>
      </w:r>
    </w:p>
    <w:p w:rsidR="004C570B" w:rsidRPr="00375D09" w:rsidRDefault="004C570B" w:rsidP="004C570B">
      <w:pPr>
        <w:spacing w:line="480" w:lineRule="auto"/>
        <w:jc w:val="both"/>
        <w:rPr>
          <w:rFonts w:ascii="Times New Roman" w:hAnsi="Times New Roman" w:cs="Times New Roman"/>
          <w:sz w:val="24"/>
          <w:szCs w:val="24"/>
          <w:u w:val="single"/>
          <w:lang w:val="sv-SE"/>
        </w:rPr>
      </w:pPr>
      <w:r w:rsidRPr="00375D09">
        <w:rPr>
          <w:rFonts w:ascii="Times New Roman" w:hAnsi="Times New Roman" w:cs="Times New Roman"/>
          <w:sz w:val="24"/>
          <w:szCs w:val="24"/>
          <w:u w:val="single"/>
          <w:lang w:val="sv-SE"/>
        </w:rPr>
        <w:t>Pembahasan</w:t>
      </w:r>
      <w:r w:rsidRPr="00375D09">
        <w:rPr>
          <w:rFonts w:ascii="Times New Roman" w:hAnsi="Times New Roman" w:cs="Times New Roman"/>
          <w:sz w:val="24"/>
          <w:szCs w:val="24"/>
          <w:lang w:val="sv-SE"/>
        </w:rPr>
        <w:t xml:space="preserve"> :</w:t>
      </w:r>
      <w:r w:rsidRPr="00375D09">
        <w:rPr>
          <w:rFonts w:ascii="Times New Roman" w:hAnsi="Times New Roman" w:cs="Times New Roman"/>
          <w:sz w:val="24"/>
          <w:szCs w:val="24"/>
          <w:u w:val="single"/>
          <w:lang w:val="sv-SE"/>
        </w:rPr>
        <w:t xml:space="preserve"> </w:t>
      </w:r>
    </w:p>
    <w:p w:rsidR="004C570B" w:rsidRPr="00375D09" w:rsidRDefault="004C570B" w:rsidP="004C570B">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lang w:val="sv-SE"/>
        </w:rPr>
        <w:tab/>
        <w:t>Berdasarkan praktikum yang telah dilakukan diperoleh hasil yaitu berat hidup ayam kampung memiliki bobot badan 1,096kg (1096gr) dengan persentase  100%. Ini berarti bahwa ayam kampung ini berumur sekitar dibawah 5 minggu. Hal ini sesuai dengan pendapat Anonim</w:t>
      </w:r>
      <w:r w:rsidRPr="00375D09">
        <w:rPr>
          <w:rFonts w:ascii="Times New Roman" w:hAnsi="Times New Roman" w:cs="Times New Roman"/>
          <w:sz w:val="24"/>
          <w:szCs w:val="24"/>
          <w:vertAlign w:val="superscript"/>
          <w:lang w:val="sv-SE"/>
        </w:rPr>
        <w:t>a</w:t>
      </w:r>
      <w:r w:rsidRPr="00375D09">
        <w:rPr>
          <w:rFonts w:ascii="Times New Roman" w:hAnsi="Times New Roman" w:cs="Times New Roman"/>
          <w:sz w:val="24"/>
          <w:szCs w:val="24"/>
          <w:lang w:val="sv-SE"/>
        </w:rPr>
        <w:t xml:space="preserve"> (2011) yang menyatakan bahwa ayam kampung atau ayam pedaging yang dipotong pada umur 5-6 minggu (ukuran kecil sampai sedang) bobot badannya antara 1,5-1,7 kg / ekor. Bobot badan dari ayam ini dipengaruhi oleh faktor  </w:t>
      </w:r>
      <w:r w:rsidRPr="00375D09">
        <w:rPr>
          <w:rFonts w:ascii="Times New Roman" w:hAnsi="Times New Roman" w:cs="Times New Roman"/>
          <w:sz w:val="24"/>
          <w:szCs w:val="24"/>
        </w:rPr>
        <w:t>pertumbuhan, makanan yang baik, musim, penyakit-penyakit yang menyerang unggas dan karena pengaruh bulu-bulunya. Hal ini sesuai pula dengan pendapat Anonim</w:t>
      </w:r>
      <w:r w:rsidRPr="00375D09">
        <w:rPr>
          <w:rFonts w:ascii="Times New Roman" w:hAnsi="Times New Roman" w:cs="Times New Roman"/>
          <w:sz w:val="24"/>
          <w:szCs w:val="24"/>
          <w:vertAlign w:val="superscript"/>
        </w:rPr>
        <w:t xml:space="preserve">a </w:t>
      </w:r>
      <w:r w:rsidRPr="00375D09">
        <w:rPr>
          <w:rFonts w:ascii="Times New Roman" w:hAnsi="Times New Roman" w:cs="Times New Roman"/>
          <w:sz w:val="24"/>
          <w:szCs w:val="24"/>
        </w:rPr>
        <w:t>(2011) yang menyatakan bahwa pengaruh pertumbuhan dapat menyebabkan perbedaan berat, demikian pula makanan yang baik, musim dan juga penyakit-penyakit yang menyerang unggas karena unggas mempunyai bulu-bulu, maka bulu-bulu ini menentukan pula beratnya.</w:t>
      </w:r>
    </w:p>
    <w:p w:rsidR="00375D09" w:rsidRDefault="004C570B" w:rsidP="008F64A5">
      <w:pPr>
        <w:spacing w:after="0" w:line="480" w:lineRule="auto"/>
        <w:ind w:firstLine="72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Persentase bagian karkas ayam kampung yaitu paha atas kiri 5</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63%, paha atas kanan 6</w:t>
      </w:r>
      <w:r w:rsidRPr="00375D09">
        <w:rPr>
          <w:rFonts w:ascii="Times New Roman" w:eastAsia="Times New Roman" w:hAnsi="Times New Roman" w:cs="Times New Roman"/>
          <w:sz w:val="24"/>
          <w:szCs w:val="24"/>
          <w:lang w:val="id-ID"/>
        </w:rPr>
        <w:t>,4</w:t>
      </w:r>
      <w:r w:rsidRPr="00375D09">
        <w:rPr>
          <w:rFonts w:ascii="Times New Roman" w:eastAsia="Times New Roman" w:hAnsi="Times New Roman" w:cs="Times New Roman"/>
          <w:sz w:val="24"/>
          <w:szCs w:val="24"/>
        </w:rPr>
        <w:t>9% paha bawah kiri 5</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06%, paha bawah kanan 4,39%, sayap kiri 3,82%, sayap kanan 4,1</w:t>
      </w:r>
      <w:r w:rsidRPr="00375D09">
        <w:rPr>
          <w:rFonts w:ascii="Times New Roman" w:eastAsia="Times New Roman" w:hAnsi="Times New Roman" w:cs="Times New Roman"/>
          <w:sz w:val="24"/>
          <w:szCs w:val="24"/>
          <w:lang w:val="id-ID"/>
        </w:rPr>
        <w:t>0</w:t>
      </w:r>
      <w:r w:rsidRPr="00375D09">
        <w:rPr>
          <w:rFonts w:ascii="Times New Roman" w:eastAsia="Times New Roman" w:hAnsi="Times New Roman" w:cs="Times New Roman"/>
          <w:sz w:val="24"/>
          <w:szCs w:val="24"/>
        </w:rPr>
        <w:t>%, dada kiri 13</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 xml:space="preserve">75%, dada kanan </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0</w:t>
      </w:r>
      <w:r w:rsidRPr="00375D09">
        <w:rPr>
          <w:rFonts w:ascii="Times New Roman" w:eastAsia="Times New Roman" w:hAnsi="Times New Roman" w:cs="Times New Roman"/>
          <w:sz w:val="24"/>
          <w:szCs w:val="24"/>
          <w:lang w:val="id-ID"/>
        </w:rPr>
        <w:t>8</w:t>
      </w:r>
      <w:r w:rsidRPr="00375D09">
        <w:rPr>
          <w:rFonts w:ascii="Times New Roman" w:eastAsia="Times New Roman" w:hAnsi="Times New Roman" w:cs="Times New Roman"/>
          <w:sz w:val="24"/>
          <w:szCs w:val="24"/>
        </w:rPr>
        <w:t>%,</w:t>
      </w:r>
      <w:r w:rsidRPr="00375D09">
        <w:rPr>
          <w:rFonts w:ascii="Times New Roman" w:eastAsia="Times New Roman" w:hAnsi="Times New Roman" w:cs="Times New Roman"/>
          <w:sz w:val="24"/>
          <w:szCs w:val="24"/>
          <w:lang w:val="id-ID"/>
        </w:rPr>
        <w:t xml:space="preserve"> leher </w:t>
      </w:r>
      <w:r w:rsidRPr="00375D09">
        <w:rPr>
          <w:rFonts w:ascii="Times New Roman" w:eastAsia="Times New Roman" w:hAnsi="Times New Roman" w:cs="Times New Roman"/>
          <w:sz w:val="24"/>
          <w:szCs w:val="24"/>
        </w:rPr>
        <w:t>3</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37</w:t>
      </w:r>
      <w:r w:rsidRPr="00375D09">
        <w:rPr>
          <w:rFonts w:ascii="Times New Roman" w:eastAsia="Times New Roman" w:hAnsi="Times New Roman" w:cs="Times New Roman"/>
          <w:sz w:val="24"/>
          <w:szCs w:val="24"/>
          <w:lang w:val="id-ID"/>
        </w:rPr>
        <w:t xml:space="preserve">% </w:t>
      </w:r>
      <w:r w:rsidRPr="00375D09">
        <w:rPr>
          <w:rFonts w:ascii="Times New Roman" w:eastAsia="Times New Roman" w:hAnsi="Times New Roman" w:cs="Times New Roman"/>
          <w:sz w:val="24"/>
          <w:szCs w:val="24"/>
        </w:rPr>
        <w:t>dan punggung 1</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 xml:space="preserve">34%. Sehingga total persentase bagian-bagian karkas ayam kampung </w:t>
      </w:r>
      <w:r w:rsidRPr="00375D09">
        <w:rPr>
          <w:rFonts w:ascii="Times New Roman" w:eastAsia="Times New Roman" w:hAnsi="Times New Roman" w:cs="Times New Roman"/>
          <w:sz w:val="24"/>
          <w:szCs w:val="24"/>
        </w:rPr>
        <w:lastRenderedPageBreak/>
        <w:t>4</w:t>
      </w:r>
      <w:r w:rsidRPr="00375D09">
        <w:rPr>
          <w:rFonts w:ascii="Times New Roman" w:eastAsia="Times New Roman" w:hAnsi="Times New Roman" w:cs="Times New Roman"/>
          <w:sz w:val="24"/>
          <w:szCs w:val="24"/>
          <w:lang w:val="id-ID"/>
        </w:rPr>
        <w:t>9</w:t>
      </w:r>
      <w:proofErr w:type="gramStart"/>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0</w:t>
      </w:r>
      <w:r w:rsidRPr="00375D09">
        <w:rPr>
          <w:rFonts w:ascii="Times New Roman" w:eastAsia="Times New Roman" w:hAnsi="Times New Roman" w:cs="Times New Roman"/>
          <w:sz w:val="24"/>
          <w:szCs w:val="24"/>
          <w:lang w:val="id-ID"/>
        </w:rPr>
        <w:t>3</w:t>
      </w:r>
      <w:proofErr w:type="gramEnd"/>
      <w:r w:rsidRPr="00375D09">
        <w:rPr>
          <w:rFonts w:ascii="Times New Roman" w:eastAsia="Times New Roman" w:hAnsi="Times New Roman" w:cs="Times New Roman"/>
          <w:sz w:val="24"/>
          <w:szCs w:val="24"/>
        </w:rPr>
        <w:t xml:space="preserve">%. Hal ini tidak sesuai dengan pendapat Resnawati (2005) yang menyatakan bahwa Ayam kampung umur 20 minggu mempunyai persentase karkas 60,68% sedangkan bobot ayam kampung umur 10 minggu 552,34 gram dan umur 20 minggu 1441 gram dengan rata-rata persentase bobot karkas dari 3-6 bulan </w:t>
      </w:r>
      <w:r w:rsidR="00215D17">
        <w:rPr>
          <w:rFonts w:ascii="Times New Roman" w:eastAsia="Times New Roman" w:hAnsi="Times New Roman" w:cs="Times New Roman"/>
          <w:sz w:val="24"/>
          <w:szCs w:val="24"/>
        </w:rPr>
        <w:t>mencapai 75,82%.</w:t>
      </w:r>
    </w:p>
    <w:p w:rsidR="00215D17" w:rsidRPr="00215D17" w:rsidRDefault="00215D17" w:rsidP="00215D17">
      <w:pPr>
        <w:pStyle w:val="ListParagraph"/>
        <w:numPr>
          <w:ilvl w:val="0"/>
          <w:numId w:val="13"/>
        </w:num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Karkas Itik</w:t>
      </w:r>
    </w:p>
    <w:p w:rsidR="004E40B3" w:rsidRPr="00B24DD1" w:rsidRDefault="004E40B3" w:rsidP="00B24DD1">
      <w:pPr>
        <w:pStyle w:val="NoSpacing"/>
        <w:rPr>
          <w:rFonts w:ascii="Times New Roman" w:hAnsi="Times New Roman" w:cs="Times New Roman"/>
          <w:sz w:val="24"/>
          <w:szCs w:val="24"/>
          <w:lang w:val="sv-SE"/>
        </w:rPr>
      </w:pPr>
      <w:r w:rsidRPr="00B24DD1">
        <w:rPr>
          <w:rFonts w:ascii="Times New Roman" w:hAnsi="Times New Roman" w:cs="Times New Roman"/>
          <w:sz w:val="24"/>
          <w:szCs w:val="24"/>
          <w:lang w:val="sv-SE"/>
        </w:rPr>
        <w:t xml:space="preserve">Tabel 3. Persentase bagian karkas dan non karkas pada itik </w:t>
      </w:r>
    </w:p>
    <w:tbl>
      <w:tblPr>
        <w:tblStyle w:val="TableGrid"/>
        <w:tblW w:w="0" w:type="auto"/>
        <w:tblInd w:w="108" w:type="dxa"/>
        <w:tblLook w:val="04A0"/>
      </w:tblPr>
      <w:tblGrid>
        <w:gridCol w:w="2970"/>
        <w:gridCol w:w="2358"/>
        <w:gridCol w:w="2718"/>
      </w:tblGrid>
      <w:tr w:rsidR="004E40B3" w:rsidRPr="00375D09" w:rsidTr="004E40B3">
        <w:tc>
          <w:tcPr>
            <w:tcW w:w="2970" w:type="dxa"/>
            <w:vMerge w:val="restart"/>
          </w:tcPr>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Parameter yang diukur </w:t>
            </w:r>
          </w:p>
        </w:tc>
        <w:tc>
          <w:tcPr>
            <w:tcW w:w="5078" w:type="dxa"/>
            <w:gridSpan w:val="2"/>
          </w:tcPr>
          <w:p w:rsidR="004E40B3" w:rsidRPr="00375D09" w:rsidRDefault="009A1AE8" w:rsidP="00375D09">
            <w:pPr>
              <w:jc w:val="cente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I</w:t>
            </w:r>
            <w:r w:rsidR="004E40B3" w:rsidRPr="00375D09">
              <w:rPr>
                <w:rFonts w:ascii="Times New Roman" w:eastAsiaTheme="minorEastAsia" w:hAnsi="Times New Roman" w:cs="Times New Roman"/>
                <w:sz w:val="24"/>
                <w:szCs w:val="24"/>
                <w:lang w:val="sv-SE"/>
              </w:rPr>
              <w:t>tik</w:t>
            </w:r>
          </w:p>
        </w:tc>
      </w:tr>
      <w:tr w:rsidR="004E40B3" w:rsidRPr="00375D09" w:rsidTr="004E40B3">
        <w:tc>
          <w:tcPr>
            <w:tcW w:w="2970" w:type="dxa"/>
            <w:vMerge/>
          </w:tcPr>
          <w:p w:rsidR="004E40B3" w:rsidRPr="00375D09" w:rsidRDefault="004E40B3" w:rsidP="004E40B3">
            <w:pPr>
              <w:jc w:val="both"/>
              <w:rPr>
                <w:rFonts w:ascii="Times New Roman" w:eastAsiaTheme="minorEastAsia" w:hAnsi="Times New Roman" w:cs="Times New Roman"/>
                <w:sz w:val="24"/>
                <w:szCs w:val="24"/>
                <w:lang w:val="sv-SE"/>
              </w:rPr>
            </w:pPr>
          </w:p>
        </w:tc>
        <w:tc>
          <w:tcPr>
            <w:tcW w:w="2359" w:type="dxa"/>
          </w:tcPr>
          <w:p w:rsidR="004E40B3" w:rsidRPr="00375D09" w:rsidRDefault="009A1AE8"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K</w:t>
            </w:r>
            <w:r w:rsidR="004E40B3" w:rsidRPr="00375D09">
              <w:rPr>
                <w:rFonts w:ascii="Times New Roman" w:eastAsiaTheme="minorEastAsia" w:hAnsi="Times New Roman" w:cs="Times New Roman"/>
                <w:sz w:val="24"/>
                <w:szCs w:val="24"/>
                <w:lang w:val="sv-SE"/>
              </w:rPr>
              <w:t>g</w:t>
            </w:r>
          </w:p>
        </w:tc>
        <w:tc>
          <w:tcPr>
            <w:tcW w:w="271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tc>
      </w:tr>
      <w:tr w:rsidR="004E40B3" w:rsidRPr="00375D09" w:rsidTr="004E40B3">
        <w:tc>
          <w:tcPr>
            <w:tcW w:w="2970" w:type="dxa"/>
          </w:tcPr>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hidup</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Mati</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Karkas</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darah</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bulu</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kaki</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kepala</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leher</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punggung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dan isi dalam :</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Jantung</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Gizard</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Hati</w:t>
            </w:r>
          </w:p>
          <w:p w:rsidR="004E40B3" w:rsidRPr="00375D09" w:rsidRDefault="004E40B3" w:rsidP="004E40B3">
            <w:pPr>
              <w:pStyle w:val="ListParagraph"/>
              <w:numPr>
                <w:ilvl w:val="0"/>
                <w:numId w:val="5"/>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Usus</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lemak</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bagian karkas :</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atas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bawah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Paha bawah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Sayap kanan</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kiri</w:t>
            </w:r>
          </w:p>
          <w:p w:rsidR="004E40B3" w:rsidRPr="00375D09" w:rsidRDefault="004E40B3" w:rsidP="004E40B3">
            <w:pPr>
              <w:pStyle w:val="ListParagraph"/>
              <w:numPr>
                <w:ilvl w:val="0"/>
                <w:numId w:val="6"/>
              </w:num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Dada kanan</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daging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Berat tulang</w:t>
            </w:r>
          </w:p>
          <w:p w:rsidR="004E40B3" w:rsidRPr="00375D09" w:rsidRDefault="004E40B3" w:rsidP="004E40B3">
            <w:pPr>
              <w:jc w:val="both"/>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 xml:space="preserve">Berat kulit </w:t>
            </w:r>
          </w:p>
        </w:tc>
        <w:tc>
          <w:tcPr>
            <w:tcW w:w="235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1,705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1,679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1,131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0,026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0,114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0,47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0,97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0,143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0,928</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0,060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0,051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0,0143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0,184</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0,047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0,054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0,082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0,068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0,096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0,092</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0,147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0,111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0,391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0,227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0,283</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jc w:val="both"/>
              <w:rPr>
                <w:rFonts w:ascii="Times New Roman" w:eastAsiaTheme="minorEastAsia" w:hAnsi="Times New Roman" w:cs="Times New Roman"/>
                <w:sz w:val="24"/>
                <w:szCs w:val="24"/>
                <w:lang w:val="sv-SE"/>
              </w:rPr>
            </w:pPr>
          </w:p>
        </w:tc>
        <w:tc>
          <w:tcPr>
            <w:tcW w:w="2719" w:type="dxa"/>
          </w:tcPr>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100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1,524</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6,686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27,56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56,89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8,38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17,47</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0,76</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3,51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2,99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8,38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16,26</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4,15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4,77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7,25</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6,01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8,48</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8,13</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12,99</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9,81</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8,40</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20,07</w:t>
            </w:r>
          </w:p>
          <w:p w:rsidR="004E40B3" w:rsidRPr="00375D09" w:rsidRDefault="004E40B3" w:rsidP="004E40B3">
            <w:pPr>
              <w:rPr>
                <w:rFonts w:ascii="Times New Roman" w:eastAsiaTheme="minorEastAsia" w:hAnsi="Times New Roman" w:cs="Times New Roman"/>
                <w:sz w:val="24"/>
                <w:szCs w:val="24"/>
                <w:lang w:val="sv-SE"/>
              </w:rPr>
            </w:pPr>
            <w:r w:rsidRPr="00375D09">
              <w:rPr>
                <w:rFonts w:ascii="Times New Roman" w:eastAsiaTheme="minorEastAsia" w:hAnsi="Times New Roman" w:cs="Times New Roman"/>
                <w:sz w:val="24"/>
                <w:szCs w:val="24"/>
                <w:lang w:val="sv-SE"/>
              </w:rPr>
              <w:t>25,02</w:t>
            </w:r>
          </w:p>
          <w:p w:rsidR="004E40B3" w:rsidRPr="00375D09" w:rsidRDefault="004E40B3" w:rsidP="004E40B3">
            <w:pPr>
              <w:rPr>
                <w:rFonts w:ascii="Times New Roman" w:eastAsiaTheme="minorEastAsia" w:hAnsi="Times New Roman" w:cs="Times New Roman"/>
                <w:sz w:val="24"/>
                <w:szCs w:val="24"/>
                <w:lang w:val="sv-SE"/>
              </w:rPr>
            </w:pPr>
          </w:p>
          <w:p w:rsidR="004E40B3" w:rsidRPr="00375D09" w:rsidRDefault="004E40B3" w:rsidP="004E40B3">
            <w:pPr>
              <w:rPr>
                <w:rFonts w:ascii="Times New Roman" w:eastAsiaTheme="minorEastAsia" w:hAnsi="Times New Roman" w:cs="Times New Roman"/>
                <w:sz w:val="24"/>
                <w:szCs w:val="24"/>
                <w:lang w:val="sv-SE"/>
              </w:rPr>
            </w:pPr>
          </w:p>
        </w:tc>
      </w:tr>
    </w:tbl>
    <w:p w:rsidR="004E40B3" w:rsidRDefault="004E40B3" w:rsidP="004E40B3">
      <w:pPr>
        <w:ind w:left="360"/>
        <w:jc w:val="both"/>
        <w:rPr>
          <w:rFonts w:ascii="Times New Roman" w:hAnsi="Times New Roman" w:cs="Times New Roman"/>
          <w:sz w:val="24"/>
          <w:szCs w:val="24"/>
        </w:rPr>
      </w:pPr>
      <w:r w:rsidRPr="00375D09">
        <w:rPr>
          <w:rFonts w:ascii="Times New Roman" w:hAnsi="Times New Roman" w:cs="Times New Roman"/>
          <w:sz w:val="24"/>
          <w:szCs w:val="24"/>
        </w:rPr>
        <w:t xml:space="preserve">   </w:t>
      </w:r>
      <w:proofErr w:type="gramStart"/>
      <w:r w:rsidRPr="00375D09">
        <w:rPr>
          <w:rFonts w:ascii="Times New Roman" w:hAnsi="Times New Roman" w:cs="Times New Roman"/>
          <w:sz w:val="24"/>
          <w:szCs w:val="24"/>
        </w:rPr>
        <w:t>Sumber :</w:t>
      </w:r>
      <w:proofErr w:type="gramEnd"/>
      <w:r w:rsidRPr="00375D09">
        <w:rPr>
          <w:rFonts w:ascii="Times New Roman" w:hAnsi="Times New Roman" w:cs="Times New Roman"/>
          <w:sz w:val="24"/>
          <w:szCs w:val="24"/>
        </w:rPr>
        <w:t xml:space="preserve"> Data Hasil Praktikum Abatoir dan Teknik Pemotongan Ternak, 2011.</w:t>
      </w:r>
    </w:p>
    <w:p w:rsidR="005C60A2" w:rsidRDefault="005C60A2" w:rsidP="004E40B3">
      <w:pPr>
        <w:ind w:left="360"/>
        <w:jc w:val="both"/>
        <w:rPr>
          <w:rFonts w:ascii="Times New Roman" w:hAnsi="Times New Roman" w:cs="Times New Roman"/>
          <w:sz w:val="24"/>
          <w:szCs w:val="24"/>
        </w:rPr>
      </w:pPr>
    </w:p>
    <w:p w:rsidR="005C60A2" w:rsidRDefault="005C60A2" w:rsidP="004E40B3">
      <w:pPr>
        <w:ind w:left="360"/>
        <w:jc w:val="both"/>
        <w:rPr>
          <w:rFonts w:ascii="Times New Roman" w:hAnsi="Times New Roman" w:cs="Times New Roman"/>
          <w:sz w:val="24"/>
          <w:szCs w:val="24"/>
        </w:rPr>
      </w:pPr>
    </w:p>
    <w:p w:rsidR="005C60A2" w:rsidRPr="00375D09" w:rsidRDefault="005C60A2" w:rsidP="004E40B3">
      <w:pPr>
        <w:ind w:left="360"/>
        <w:jc w:val="both"/>
        <w:rPr>
          <w:rFonts w:ascii="Times New Roman" w:hAnsi="Times New Roman" w:cs="Times New Roman"/>
          <w:sz w:val="24"/>
          <w:szCs w:val="24"/>
        </w:rPr>
      </w:pP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u w:val="single"/>
          <w:lang w:val="sv-SE"/>
        </w:rPr>
        <w:t>Pembahasan</w:t>
      </w:r>
      <w:r w:rsidRPr="00375D09">
        <w:rPr>
          <w:rFonts w:ascii="Times New Roman" w:hAnsi="Times New Roman" w:cs="Times New Roman"/>
          <w:sz w:val="24"/>
          <w:szCs w:val="24"/>
          <w:lang w:val="sv-SE"/>
        </w:rPr>
        <w:t xml:space="preserve"> :</w:t>
      </w:r>
    </w:p>
    <w:p w:rsidR="004C570B" w:rsidRPr="00375D09" w:rsidRDefault="004C570B" w:rsidP="004C570B">
      <w:pPr>
        <w:spacing w:after="0" w:line="480" w:lineRule="auto"/>
        <w:ind w:firstLine="720"/>
        <w:jc w:val="both"/>
        <w:rPr>
          <w:rFonts w:ascii="Times New Roman" w:hAnsi="Times New Roman" w:cs="Times New Roman"/>
          <w:sz w:val="24"/>
          <w:szCs w:val="24"/>
          <w:lang w:val="sv-SE"/>
        </w:rPr>
      </w:pPr>
      <w:proofErr w:type="gramStart"/>
      <w:r w:rsidRPr="00375D09">
        <w:rPr>
          <w:rFonts w:ascii="Times New Roman" w:eastAsia="Times New Roman" w:hAnsi="Times New Roman" w:cs="Times New Roman"/>
          <w:sz w:val="24"/>
          <w:szCs w:val="24"/>
        </w:rPr>
        <w:t xml:space="preserve">Berdasarkan hasil percobaan diperoleh hasil bahwa berat hidup itik adalah </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70</w:t>
      </w:r>
      <w:r w:rsidRPr="00375D09">
        <w:rPr>
          <w:rFonts w:ascii="Times New Roman" w:eastAsia="Times New Roman" w:hAnsi="Times New Roman" w:cs="Times New Roman"/>
          <w:sz w:val="24"/>
          <w:szCs w:val="24"/>
          <w:lang w:val="id-ID"/>
        </w:rPr>
        <w:t>5</w:t>
      </w:r>
      <w:r w:rsidRPr="00375D09">
        <w:rPr>
          <w:rFonts w:ascii="Times New Roman" w:eastAsia="Times New Roman" w:hAnsi="Times New Roman" w:cs="Times New Roman"/>
          <w:sz w:val="24"/>
          <w:szCs w:val="24"/>
        </w:rPr>
        <w:t xml:space="preserve"> kg dengan persentase 100%.</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Berat hidup Itik memang tinggi dibanding dengan berat hidup ayam kampung namun lebih rendah dari ayam broiler.</w:t>
      </w:r>
      <w:proofErr w:type="gramEnd"/>
      <w:r w:rsidRPr="00375D09">
        <w:rPr>
          <w:rFonts w:ascii="Times New Roman" w:eastAsia="Times New Roman" w:hAnsi="Times New Roman" w:cs="Times New Roman"/>
          <w:sz w:val="24"/>
          <w:szCs w:val="24"/>
        </w:rPr>
        <w:t xml:space="preserve"> </w:t>
      </w:r>
      <w:r w:rsidRPr="00375D09">
        <w:rPr>
          <w:rFonts w:ascii="Times New Roman" w:eastAsia="Times New Roman" w:hAnsi="Times New Roman" w:cs="Times New Roman"/>
          <w:sz w:val="24"/>
          <w:szCs w:val="24"/>
          <w:lang w:val="id-ID"/>
        </w:rPr>
        <w:t xml:space="preserve">Berat hidup itik ini </w:t>
      </w:r>
      <w:r w:rsidRPr="00375D09">
        <w:rPr>
          <w:rFonts w:ascii="Times New Roman" w:eastAsia="Times New Roman" w:hAnsi="Times New Roman" w:cs="Times New Roman"/>
          <w:sz w:val="24"/>
          <w:szCs w:val="24"/>
        </w:rPr>
        <w:t>sangat jauh dari yang seharusnya yaitu 3 kg,</w:t>
      </w:r>
      <w:r w:rsidRPr="00375D09">
        <w:rPr>
          <w:rFonts w:ascii="Times New Roman" w:hAnsi="Times New Roman" w:cs="Times New Roman"/>
          <w:sz w:val="24"/>
          <w:szCs w:val="24"/>
          <w:lang w:val="sv-SE"/>
        </w:rPr>
        <w:t xml:space="preserve"> ini berarti bahwa umur itik lebih dari 10 minggu. </w:t>
      </w:r>
      <w:proofErr w:type="gramStart"/>
      <w:r w:rsidRPr="00375D09">
        <w:rPr>
          <w:rFonts w:ascii="Times New Roman" w:eastAsia="Times New Roman" w:hAnsi="Times New Roman" w:cs="Times New Roman"/>
          <w:sz w:val="24"/>
          <w:szCs w:val="24"/>
        </w:rPr>
        <w:t>Beberapa bangsa itik dapat mencapai bobot untuk dipasarkan yaitu 3 kg pada umur 3 minggu.</w:t>
      </w:r>
      <w:proofErr w:type="gramEnd"/>
      <w:r w:rsidRPr="00375D09">
        <w:rPr>
          <w:rFonts w:ascii="Times New Roman" w:eastAsia="Times New Roman" w:hAnsi="Times New Roman" w:cs="Times New Roman"/>
          <w:sz w:val="24"/>
          <w:szCs w:val="24"/>
        </w:rPr>
        <w:t xml:space="preserve"> H</w:t>
      </w:r>
      <w:r w:rsidRPr="00375D09">
        <w:rPr>
          <w:rFonts w:ascii="Times New Roman" w:hAnsi="Times New Roman" w:cs="Times New Roman"/>
          <w:sz w:val="24"/>
          <w:szCs w:val="24"/>
          <w:lang w:val="sv-SE"/>
        </w:rPr>
        <w:t>al ini sesuai dengan pendapat Anonim</w:t>
      </w:r>
      <w:r w:rsidRPr="00375D09">
        <w:rPr>
          <w:rFonts w:ascii="Times New Roman" w:hAnsi="Times New Roman" w:cs="Times New Roman"/>
          <w:sz w:val="24"/>
          <w:szCs w:val="24"/>
          <w:vertAlign w:val="superscript"/>
          <w:lang w:val="sv-SE"/>
        </w:rPr>
        <w:t xml:space="preserve">b </w:t>
      </w:r>
      <w:r w:rsidRPr="00375D09">
        <w:rPr>
          <w:rFonts w:ascii="Times New Roman" w:hAnsi="Times New Roman" w:cs="Times New Roman"/>
          <w:sz w:val="24"/>
          <w:szCs w:val="24"/>
          <w:lang w:val="sv-SE"/>
        </w:rPr>
        <w:t>(2011) yang menyatakan bahwa itik umur 8-10 minggu memiliki bobot badan rata-rata 754-1096 gr. Bobot badan dari itik ini tidak begitu dipengaruhi oleh ransum yang digunakan. Hal ini didukung oleh pendapat Anonim</w:t>
      </w:r>
      <w:r w:rsidRPr="00375D09">
        <w:rPr>
          <w:rFonts w:ascii="Times New Roman" w:hAnsi="Times New Roman" w:cs="Times New Roman"/>
          <w:sz w:val="24"/>
          <w:szCs w:val="24"/>
          <w:vertAlign w:val="superscript"/>
          <w:lang w:val="sv-SE"/>
        </w:rPr>
        <w:t xml:space="preserve">b </w:t>
      </w:r>
      <w:r w:rsidRPr="00375D09">
        <w:rPr>
          <w:rFonts w:ascii="Times New Roman" w:hAnsi="Times New Roman" w:cs="Times New Roman"/>
          <w:sz w:val="24"/>
          <w:szCs w:val="24"/>
          <w:lang w:val="sv-SE"/>
        </w:rPr>
        <w:t>(2011)  yang menyatakan bahwa penggunaan bahan penyusun ransum yang baik terbukti secara statistik mampu memberikan pengaruh yang nyata pada bobot dan persentase karkas, tetapi tidak memberikan pengaruh yang nyata pada bobot badan akhir.</w:t>
      </w:r>
    </w:p>
    <w:p w:rsidR="004C570B" w:rsidRDefault="004C570B" w:rsidP="004C570B">
      <w:pPr>
        <w:spacing w:after="0" w:line="480" w:lineRule="auto"/>
        <w:ind w:firstLine="720"/>
        <w:jc w:val="both"/>
        <w:rPr>
          <w:rFonts w:ascii="Times New Roman" w:eastAsia="Times New Roman" w:hAnsi="Times New Roman" w:cs="Times New Roman"/>
          <w:sz w:val="24"/>
          <w:szCs w:val="24"/>
        </w:rPr>
      </w:pPr>
      <w:proofErr w:type="gramStart"/>
      <w:r w:rsidRPr="00375D09">
        <w:rPr>
          <w:rFonts w:ascii="Times New Roman" w:hAnsi="Times New Roman" w:cs="Times New Roman"/>
          <w:sz w:val="24"/>
          <w:szCs w:val="24"/>
        </w:rPr>
        <w:t>Berat karkas itik yang digunakan dalam praktikum ini adalah 1,131 kg</w:t>
      </w:r>
      <w:r w:rsidRPr="00375D09">
        <w:rPr>
          <w:rFonts w:ascii="Times New Roman" w:hAnsi="Times New Roman" w:cs="Times New Roman"/>
          <w:sz w:val="24"/>
          <w:szCs w:val="24"/>
          <w:lang w:val="fi-FI"/>
        </w:rPr>
        <w:t xml:space="preserve">, </w:t>
      </w:r>
      <w:r w:rsidRPr="00375D09">
        <w:rPr>
          <w:rFonts w:ascii="Times New Roman" w:hAnsi="Times New Roman" w:cs="Times New Roman"/>
          <w:sz w:val="24"/>
          <w:szCs w:val="24"/>
        </w:rPr>
        <w:t>ini menunjukkan bahwa karkas itik agak kecil.</w:t>
      </w:r>
      <w:proofErr w:type="gramEnd"/>
      <w:r w:rsidRPr="00375D09">
        <w:rPr>
          <w:rFonts w:ascii="Times New Roman" w:hAnsi="Times New Roman" w:cs="Times New Roman"/>
          <w:sz w:val="24"/>
          <w:szCs w:val="24"/>
        </w:rPr>
        <w:t xml:space="preserve"> </w:t>
      </w:r>
      <w:r w:rsidRPr="00375D09">
        <w:rPr>
          <w:rFonts w:ascii="Times New Roman" w:eastAsia="Times New Roman" w:hAnsi="Times New Roman" w:cs="Times New Roman"/>
          <w:sz w:val="24"/>
          <w:szCs w:val="24"/>
        </w:rPr>
        <w:t>Bagian offal itik dari tabel di atas yaitu kepala dan leher yaitu 0</w:t>
      </w:r>
      <w:proofErr w:type="gramStart"/>
      <w:r w:rsidRPr="00375D09">
        <w:rPr>
          <w:rFonts w:ascii="Times New Roman" w:eastAsia="Times New Roman" w:hAnsi="Times New Roman" w:cs="Times New Roman"/>
          <w:sz w:val="24"/>
          <w:szCs w:val="24"/>
        </w:rPr>
        <w:t>,9</w:t>
      </w:r>
      <w:r w:rsidRPr="00375D09">
        <w:rPr>
          <w:rFonts w:ascii="Times New Roman" w:eastAsia="Times New Roman" w:hAnsi="Times New Roman" w:cs="Times New Roman"/>
          <w:sz w:val="24"/>
          <w:szCs w:val="24"/>
          <w:lang w:val="id-ID"/>
        </w:rPr>
        <w:t>7</w:t>
      </w:r>
      <w:proofErr w:type="gramEnd"/>
      <w:r w:rsidRPr="00375D09">
        <w:rPr>
          <w:rFonts w:ascii="Times New Roman" w:eastAsia="Times New Roman" w:hAnsi="Times New Roman" w:cs="Times New Roman"/>
          <w:sz w:val="24"/>
          <w:szCs w:val="24"/>
        </w:rPr>
        <w:t xml:space="preserve"> kg (56</w:t>
      </w:r>
      <w:r w:rsidRPr="00375D09">
        <w:rPr>
          <w:rFonts w:ascii="Times New Roman" w:eastAsia="Times New Roman" w:hAnsi="Times New Roman" w:cs="Times New Roman"/>
          <w:sz w:val="24"/>
          <w:szCs w:val="24"/>
          <w:lang w:val="id-ID"/>
        </w:rPr>
        <w:t>,8</w:t>
      </w:r>
      <w:r w:rsidRPr="00375D09">
        <w:rPr>
          <w:rFonts w:ascii="Times New Roman" w:eastAsia="Times New Roman" w:hAnsi="Times New Roman" w:cs="Times New Roman"/>
          <w:sz w:val="24"/>
          <w:szCs w:val="24"/>
        </w:rPr>
        <w:t>9%) dan 0,143 kg (8</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 xml:space="preserve">38%). Hal ini sesuai </w:t>
      </w:r>
      <w:r w:rsidRPr="00375D09">
        <w:rPr>
          <w:rFonts w:ascii="Times New Roman" w:eastAsia="Times New Roman" w:hAnsi="Times New Roman" w:cs="Times New Roman"/>
          <w:sz w:val="24"/>
          <w:szCs w:val="24"/>
        </w:rPr>
        <w:br/>
        <w:t xml:space="preserve">dengan </w:t>
      </w:r>
      <w:r w:rsidRPr="00375D09">
        <w:rPr>
          <w:rFonts w:ascii="Times New Roman" w:eastAsia="Times New Roman" w:hAnsi="Times New Roman" w:cs="Times New Roman"/>
          <w:sz w:val="24"/>
          <w:szCs w:val="24"/>
          <w:lang w:val="id-ID"/>
        </w:rPr>
        <w:t>Anonim</w:t>
      </w:r>
      <w:r w:rsidRPr="00375D09">
        <w:rPr>
          <w:rFonts w:ascii="Times New Roman" w:eastAsia="Times New Roman" w:hAnsi="Times New Roman" w:cs="Times New Roman"/>
          <w:sz w:val="24"/>
          <w:szCs w:val="24"/>
        </w:rPr>
        <w:t xml:space="preserve"> (201</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 xml:space="preserve">) bahwa bagian offal itik seperti kepala dan leher berkisar 133,68-175,01 gram menyumbang sekitar 12,33-14,92% dari berat hidup. </w:t>
      </w:r>
      <w:r w:rsidRPr="00375D09">
        <w:rPr>
          <w:rFonts w:ascii="Times New Roman" w:eastAsia="Times New Roman" w:hAnsi="Times New Roman" w:cs="Times New Roman"/>
          <w:sz w:val="24"/>
          <w:szCs w:val="24"/>
        </w:rPr>
        <w:br/>
        <w:t xml:space="preserve">Perbedaan nilai-nilai persentase karkas tersebut bervariasi, karena dipengaruhi oleh beberapa faktor yaitu faktor genetik meliputi bangsa ternak, faktor komposisi </w:t>
      </w:r>
      <w:r w:rsidRPr="00375D09">
        <w:rPr>
          <w:rFonts w:ascii="Times New Roman" w:eastAsia="Times New Roman" w:hAnsi="Times New Roman" w:cs="Times New Roman"/>
          <w:sz w:val="24"/>
          <w:szCs w:val="24"/>
        </w:rPr>
        <w:lastRenderedPageBreak/>
        <w:t xml:space="preserve">tubuh, berupa umur, berat hidup, </w:t>
      </w:r>
      <w:proofErr w:type="gramStart"/>
      <w:r w:rsidRPr="00375D09">
        <w:rPr>
          <w:rFonts w:ascii="Times New Roman" w:eastAsia="Times New Roman" w:hAnsi="Times New Roman" w:cs="Times New Roman"/>
          <w:sz w:val="24"/>
          <w:szCs w:val="24"/>
        </w:rPr>
        <w:t>kadar</w:t>
      </w:r>
      <w:proofErr w:type="gramEnd"/>
      <w:r w:rsidRPr="00375D09">
        <w:rPr>
          <w:rFonts w:ascii="Times New Roman" w:eastAsia="Times New Roman" w:hAnsi="Times New Roman" w:cs="Times New Roman"/>
          <w:sz w:val="24"/>
          <w:szCs w:val="24"/>
        </w:rPr>
        <w:t xml:space="preserve"> laju pertumbuhan serta dipengaruhi oleh faktor kompisisi kimia karkas. Hal ini sesuai dengan pendapat Soeparno (2005) yang menyatakan bahwa faktor yang mempengaruhi Nilai dan Kualitas Karkas </w:t>
      </w:r>
      <w:proofErr w:type="gramStart"/>
      <w:r w:rsidRPr="00375D09">
        <w:rPr>
          <w:rFonts w:ascii="Times New Roman" w:eastAsia="Times New Roman" w:hAnsi="Times New Roman" w:cs="Times New Roman"/>
          <w:sz w:val="24"/>
          <w:szCs w:val="24"/>
        </w:rPr>
        <w:t>yaitu :</w:t>
      </w:r>
      <w:proofErr w:type="gramEnd"/>
      <w:r w:rsidRPr="00375D09">
        <w:rPr>
          <w:rFonts w:ascii="Times New Roman" w:eastAsia="Times New Roman" w:hAnsi="Times New Roman" w:cs="Times New Roman"/>
          <w:sz w:val="24"/>
          <w:szCs w:val="24"/>
        </w:rPr>
        <w:t xml:space="preserve"> 1) Faktor Genetik, dalam bangsa ternak yang sama, komposisi karkas dapat berbeda. </w:t>
      </w:r>
      <w:proofErr w:type="gramStart"/>
      <w:r w:rsidRPr="00375D09">
        <w:rPr>
          <w:rFonts w:ascii="Times New Roman" w:eastAsia="Times New Roman" w:hAnsi="Times New Roman" w:cs="Times New Roman"/>
          <w:sz w:val="24"/>
          <w:szCs w:val="24"/>
        </w:rPr>
        <w:t>Bangsa ternak dapat menghasilkan karkas dengan karakteristiknya sendiri.</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Perbedaan komposisi tubuh dan karkas diantaranya bangsa ternak, terutama disebabkan perbedaan ukuran tubuh dewasa atau perbedaan berat pada saat dewasa.</w:t>
      </w:r>
      <w:proofErr w:type="gramEnd"/>
      <w:r w:rsidRPr="00375D09">
        <w:rPr>
          <w:rFonts w:ascii="Times New Roman" w:eastAsia="Times New Roman" w:hAnsi="Times New Roman" w:cs="Times New Roman"/>
          <w:sz w:val="24"/>
          <w:szCs w:val="24"/>
        </w:rPr>
        <w:t xml:space="preserve"> 2) Komposisi Tubuh, berupa Umur, berat hidup dan </w:t>
      </w:r>
      <w:proofErr w:type="gramStart"/>
      <w:r w:rsidRPr="00375D09">
        <w:rPr>
          <w:rFonts w:ascii="Times New Roman" w:eastAsia="Times New Roman" w:hAnsi="Times New Roman" w:cs="Times New Roman"/>
          <w:sz w:val="24"/>
          <w:szCs w:val="24"/>
        </w:rPr>
        <w:t>kadar</w:t>
      </w:r>
      <w:proofErr w:type="gramEnd"/>
      <w:r w:rsidRPr="00375D09">
        <w:rPr>
          <w:rFonts w:ascii="Times New Roman" w:eastAsia="Times New Roman" w:hAnsi="Times New Roman" w:cs="Times New Roman"/>
          <w:sz w:val="24"/>
          <w:szCs w:val="24"/>
        </w:rPr>
        <w:t xml:space="preserve"> laju perubahan juga mempengaruhi komposisi karkas. </w:t>
      </w:r>
      <w:proofErr w:type="gramStart"/>
      <w:r w:rsidRPr="00375D09">
        <w:rPr>
          <w:rFonts w:ascii="Times New Roman" w:eastAsia="Times New Roman" w:hAnsi="Times New Roman" w:cs="Times New Roman"/>
          <w:sz w:val="24"/>
          <w:szCs w:val="24"/>
        </w:rPr>
        <w:t>Proporsi tulang, otot, dan lemak sebagai komponen utama karkas dipengaruhi oleh factor-faktor tersebut di atas.</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Bila proporsi suatu variabel tinggi, maka proporsi salah satu variable kedua/lainnya lebih rendah.</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Serta 3) Komposisi kimia karkas serta flavor, pada Komposisi kimia karkas yang terutama terdiri dari air, protein, lemak dan abu secara proporsional dapat juga berubah, jika proporsi salah satu variable mengalami perubahan.</w:t>
      </w:r>
      <w:proofErr w:type="gramEnd"/>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Default="005C60A2" w:rsidP="004C570B">
      <w:pPr>
        <w:spacing w:after="0" w:line="480" w:lineRule="auto"/>
        <w:ind w:firstLine="720"/>
        <w:jc w:val="both"/>
        <w:rPr>
          <w:rFonts w:ascii="Times New Roman" w:eastAsia="Times New Roman" w:hAnsi="Times New Roman" w:cs="Times New Roman"/>
          <w:sz w:val="24"/>
          <w:szCs w:val="24"/>
        </w:rPr>
      </w:pPr>
    </w:p>
    <w:p w:rsidR="005C60A2" w:rsidRPr="00215D17" w:rsidRDefault="00215D17" w:rsidP="00215D17">
      <w:pPr>
        <w:pStyle w:val="ListParagraph"/>
        <w:numPr>
          <w:ilvl w:val="0"/>
          <w:numId w:val="13"/>
        </w:num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Karkas Kelinci</w:t>
      </w:r>
    </w:p>
    <w:p w:rsidR="00E75C40" w:rsidRPr="00375D09" w:rsidRDefault="00375D09" w:rsidP="00602F83">
      <w:pPr>
        <w:pStyle w:val="Heading2"/>
        <w:numPr>
          <w:ilvl w:val="0"/>
          <w:numId w:val="0"/>
        </w:numPr>
        <w:spacing w:after="0" w:line="480" w:lineRule="auto"/>
        <w:rPr>
          <w:rFonts w:ascii="Times New Roman" w:hAnsi="Times New Roman" w:cs="Times New Roman"/>
          <w:sz w:val="24"/>
          <w:szCs w:val="24"/>
        </w:rPr>
      </w:pPr>
      <w:r>
        <w:rPr>
          <w:rFonts w:ascii="Times New Roman" w:eastAsiaTheme="minorEastAsia" w:hAnsi="Times New Roman" w:cs="Times New Roman"/>
          <w:sz w:val="24"/>
          <w:szCs w:val="24"/>
          <w:lang w:val="sv-SE"/>
        </w:rPr>
        <w:t>Tabel 4</w:t>
      </w:r>
      <w:r w:rsidR="00602F83" w:rsidRPr="00375D09">
        <w:rPr>
          <w:rFonts w:ascii="Times New Roman" w:eastAsiaTheme="minorEastAsia" w:hAnsi="Times New Roman" w:cs="Times New Roman"/>
          <w:sz w:val="24"/>
          <w:szCs w:val="24"/>
          <w:lang w:val="sv-SE"/>
        </w:rPr>
        <w:t>. Persentase bagian</w:t>
      </w:r>
      <w:r>
        <w:rPr>
          <w:rFonts w:ascii="Times New Roman" w:eastAsiaTheme="minorEastAsia" w:hAnsi="Times New Roman" w:cs="Times New Roman"/>
          <w:sz w:val="24"/>
          <w:szCs w:val="24"/>
          <w:lang w:val="sv-SE"/>
        </w:rPr>
        <w:t xml:space="preserve"> karkas dan non karkas pada kelinci</w:t>
      </w:r>
      <w:r w:rsidR="00602F83" w:rsidRPr="00375D09">
        <w:rPr>
          <w:rFonts w:ascii="Times New Roman" w:eastAsiaTheme="minorEastAsia" w:hAnsi="Times New Roman" w:cs="Times New Roman"/>
          <w:sz w:val="24"/>
          <w:szCs w:val="24"/>
          <w:lang w:val="sv-SE"/>
        </w:rPr>
        <w:t xml:space="preserve"> </w:t>
      </w:r>
    </w:p>
    <w:tbl>
      <w:tblPr>
        <w:tblStyle w:val="TableGrid"/>
        <w:tblW w:w="0" w:type="auto"/>
        <w:tblLook w:val="04A0"/>
      </w:tblPr>
      <w:tblGrid>
        <w:gridCol w:w="3270"/>
        <w:gridCol w:w="2576"/>
        <w:gridCol w:w="2308"/>
      </w:tblGrid>
      <w:tr w:rsidR="004E40B3" w:rsidRPr="00375D09" w:rsidTr="00744AFB">
        <w:trPr>
          <w:trHeight w:val="360"/>
        </w:trPr>
        <w:tc>
          <w:tcPr>
            <w:tcW w:w="3348" w:type="dxa"/>
            <w:tcBorders>
              <w:bottom w:val="nil"/>
            </w:tcBorders>
          </w:tcPr>
          <w:p w:rsidR="004E40B3" w:rsidRPr="00375D09" w:rsidRDefault="004E40B3" w:rsidP="001B7EFF">
            <w:pPr>
              <w:spacing w:line="360" w:lineRule="auto"/>
              <w:jc w:val="both"/>
              <w:rPr>
                <w:rFonts w:ascii="Times New Roman" w:hAnsi="Times New Roman" w:cs="Times New Roman"/>
                <w:sz w:val="24"/>
                <w:szCs w:val="24"/>
              </w:rPr>
            </w:pPr>
          </w:p>
        </w:tc>
        <w:tc>
          <w:tcPr>
            <w:tcW w:w="5076" w:type="dxa"/>
            <w:gridSpan w:val="2"/>
          </w:tcPr>
          <w:p w:rsidR="004E40B3" w:rsidRPr="00375D09" w:rsidRDefault="004E40B3" w:rsidP="004E40B3">
            <w:pPr>
              <w:spacing w:line="360" w:lineRule="auto"/>
              <w:jc w:val="center"/>
              <w:rPr>
                <w:rFonts w:ascii="Times New Roman" w:hAnsi="Times New Roman" w:cs="Times New Roman"/>
                <w:sz w:val="24"/>
                <w:szCs w:val="24"/>
              </w:rPr>
            </w:pPr>
            <w:r w:rsidRPr="00375D09">
              <w:rPr>
                <w:rFonts w:ascii="Times New Roman" w:hAnsi="Times New Roman" w:cs="Times New Roman"/>
                <w:sz w:val="24"/>
                <w:szCs w:val="24"/>
              </w:rPr>
              <w:t>Kelinci</w:t>
            </w:r>
          </w:p>
        </w:tc>
      </w:tr>
      <w:tr w:rsidR="004E40B3" w:rsidRPr="00375D09" w:rsidTr="00744AFB">
        <w:trPr>
          <w:trHeight w:val="360"/>
        </w:trPr>
        <w:tc>
          <w:tcPr>
            <w:tcW w:w="3348" w:type="dxa"/>
            <w:tcBorders>
              <w:top w:val="nil"/>
            </w:tcBorders>
          </w:tcPr>
          <w:p w:rsidR="004E40B3" w:rsidRPr="00375D09" w:rsidRDefault="004E40B3" w:rsidP="001B7EFF">
            <w:pPr>
              <w:spacing w:line="360" w:lineRule="auto"/>
              <w:jc w:val="both"/>
              <w:rPr>
                <w:rFonts w:ascii="Times New Roman" w:hAnsi="Times New Roman" w:cs="Times New Roman"/>
                <w:sz w:val="24"/>
                <w:szCs w:val="24"/>
              </w:rPr>
            </w:pPr>
            <w:r w:rsidRPr="00375D09">
              <w:rPr>
                <w:rFonts w:ascii="Times New Roman" w:eastAsiaTheme="minorEastAsia" w:hAnsi="Times New Roman" w:cs="Times New Roman"/>
                <w:sz w:val="24"/>
                <w:szCs w:val="24"/>
                <w:lang w:val="sv-SE"/>
              </w:rPr>
              <w:t>Parameter yang diukur</w:t>
            </w:r>
          </w:p>
        </w:tc>
        <w:tc>
          <w:tcPr>
            <w:tcW w:w="2588" w:type="dxa"/>
            <w:tcBorders>
              <w:right w:val="single" w:sz="4" w:space="0" w:color="auto"/>
            </w:tcBorders>
          </w:tcPr>
          <w:p w:rsidR="004E40B3" w:rsidRPr="00375D09" w:rsidRDefault="004E40B3" w:rsidP="004E40B3">
            <w:pPr>
              <w:spacing w:line="360" w:lineRule="auto"/>
              <w:jc w:val="center"/>
              <w:rPr>
                <w:rFonts w:ascii="Times New Roman" w:hAnsi="Times New Roman" w:cs="Times New Roman"/>
                <w:sz w:val="24"/>
                <w:szCs w:val="24"/>
              </w:rPr>
            </w:pPr>
            <w:r w:rsidRPr="00375D09">
              <w:rPr>
                <w:rFonts w:ascii="Times New Roman" w:hAnsi="Times New Roman" w:cs="Times New Roman"/>
                <w:sz w:val="24"/>
                <w:szCs w:val="24"/>
              </w:rPr>
              <w:t>Kg</w:t>
            </w:r>
          </w:p>
        </w:tc>
        <w:tc>
          <w:tcPr>
            <w:tcW w:w="2488" w:type="dxa"/>
            <w:tcBorders>
              <w:left w:val="single" w:sz="4" w:space="0" w:color="auto"/>
            </w:tcBorders>
          </w:tcPr>
          <w:p w:rsidR="004E40B3" w:rsidRPr="00375D09" w:rsidRDefault="004E40B3" w:rsidP="004E40B3">
            <w:pPr>
              <w:spacing w:line="360" w:lineRule="auto"/>
              <w:jc w:val="center"/>
              <w:rPr>
                <w:rFonts w:ascii="Times New Roman" w:hAnsi="Times New Roman" w:cs="Times New Roman"/>
                <w:sz w:val="24"/>
                <w:szCs w:val="24"/>
              </w:rPr>
            </w:pPr>
            <w:r w:rsidRPr="00375D09">
              <w:rPr>
                <w:rFonts w:ascii="Times New Roman" w:hAnsi="Times New Roman" w:cs="Times New Roman"/>
                <w:sz w:val="24"/>
                <w:szCs w:val="24"/>
              </w:rPr>
              <w:t>%</w:t>
            </w:r>
          </w:p>
        </w:tc>
      </w:tr>
      <w:tr w:rsidR="004E40B3" w:rsidRPr="00375D09" w:rsidTr="00744AFB">
        <w:trPr>
          <w:trHeight w:val="8135"/>
        </w:trPr>
        <w:tc>
          <w:tcPr>
            <w:tcW w:w="3348" w:type="dxa"/>
          </w:tcPr>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hidup</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Mati</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Karkas</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darah</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bulu</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kaki</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kepala</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leher</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punggung</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dan isi dalam :</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Jantung</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Gizard</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Hati</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Usus</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Lambung</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Ginjal</w:t>
            </w:r>
          </w:p>
          <w:p w:rsidR="004C570B" w:rsidRPr="00375D09" w:rsidRDefault="004C570B" w:rsidP="004C570B">
            <w:pPr>
              <w:pStyle w:val="ListParagraph"/>
              <w:numPr>
                <w:ilvl w:val="0"/>
                <w:numId w:val="11"/>
              </w:numPr>
              <w:suppressAutoHyphens/>
              <w:ind w:left="743" w:firstLine="0"/>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Paru-paru</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lemak</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ekor</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bagian karkas :</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Paha atas kiri</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Paha atas kanan</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Paha bawah kiri</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Paha bawah kanan</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Sayap kiri</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Sayap kanan</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Dada kiri</w:t>
            </w:r>
          </w:p>
          <w:p w:rsidR="004C570B" w:rsidRPr="00375D09" w:rsidRDefault="004C570B" w:rsidP="004C570B">
            <w:pPr>
              <w:pStyle w:val="ListParagraph"/>
              <w:numPr>
                <w:ilvl w:val="0"/>
                <w:numId w:val="10"/>
              </w:numPr>
              <w:suppressAutoHyphens/>
              <w:contextualSpacing w:val="0"/>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Dada kanan</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daging</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Berat tulang</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Berat kulit </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Shank</w:t>
            </w:r>
          </w:p>
          <w:p w:rsidR="004C570B" w:rsidRPr="00375D09" w:rsidRDefault="004C570B" w:rsidP="004C570B">
            <w:pPr>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Brisket</w:t>
            </w:r>
          </w:p>
          <w:p w:rsidR="00744AFB" w:rsidRPr="00375D09" w:rsidRDefault="004C570B" w:rsidP="004C570B">
            <w:pPr>
              <w:spacing w:line="360" w:lineRule="auto"/>
              <w:jc w:val="both"/>
              <w:rPr>
                <w:rFonts w:ascii="Times New Roman" w:hAnsi="Times New Roman" w:cs="Times New Roman"/>
                <w:sz w:val="24"/>
                <w:szCs w:val="24"/>
              </w:rPr>
            </w:pPr>
            <w:r w:rsidRPr="00375D09">
              <w:rPr>
                <w:rFonts w:ascii="Times New Roman" w:hAnsi="Times New Roman" w:cs="Times New Roman"/>
                <w:sz w:val="24"/>
                <w:szCs w:val="24"/>
                <w:lang w:val="sv-SE"/>
              </w:rPr>
              <w:t>Round</w:t>
            </w:r>
          </w:p>
        </w:tc>
        <w:tc>
          <w:tcPr>
            <w:tcW w:w="2588" w:type="dxa"/>
            <w:tcBorders>
              <w:right w:val="single" w:sz="4" w:space="0" w:color="auto"/>
            </w:tcBorders>
          </w:tcPr>
          <w:tbl>
            <w:tblPr>
              <w:tblW w:w="2253" w:type="dxa"/>
              <w:tblLook w:val="04A0"/>
            </w:tblPr>
            <w:tblGrid>
              <w:gridCol w:w="2253"/>
            </w:tblGrid>
            <w:tr w:rsidR="004E40B3" w:rsidRPr="00375D09" w:rsidTr="00744AFB">
              <w:trPr>
                <w:trHeight w:val="86"/>
              </w:trPr>
              <w:tc>
                <w:tcPr>
                  <w:tcW w:w="2253" w:type="dxa"/>
                  <w:tcBorders>
                    <w:top w:val="nil"/>
                    <w:left w:val="nil"/>
                    <w:bottom w:val="nil"/>
                    <w:right w:val="nil"/>
                  </w:tcBorders>
                  <w:shd w:val="clear" w:color="auto" w:fill="auto"/>
                  <w:noWrap/>
                  <w:vAlign w:val="bottom"/>
                  <w:hideMark/>
                </w:tcPr>
                <w:p w:rsidR="004E40B3" w:rsidRPr="00375D09" w:rsidRDefault="004E40B3" w:rsidP="004E40B3">
                  <w:pPr>
                    <w:spacing w:after="0" w:line="240" w:lineRule="auto"/>
                    <w:jc w:val="right"/>
                    <w:rPr>
                      <w:rFonts w:ascii="Times New Roman" w:eastAsia="Times New Roman" w:hAnsi="Times New Roman" w:cs="Times New Roman"/>
                      <w:color w:val="000000"/>
                      <w:sz w:val="24"/>
                      <w:szCs w:val="24"/>
                    </w:rPr>
                  </w:pPr>
                </w:p>
              </w:tc>
            </w:tr>
          </w:tbl>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440</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1,369</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0,754</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0,176</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0,654</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0,168</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0,007</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0,029</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0,166</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0,076</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0,010</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0,008</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0,009</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ind w:firstLine="720"/>
              <w:rPr>
                <w:rFonts w:ascii="Times New Roman" w:hAnsi="Times New Roman" w:cs="Times New Roman"/>
                <w:sz w:val="24"/>
                <w:szCs w:val="24"/>
                <w:lang w:val="sv-SE"/>
              </w:rPr>
            </w:pPr>
            <w:r w:rsidRPr="00375D09">
              <w:rPr>
                <w:rFonts w:ascii="Times New Roman" w:hAnsi="Times New Roman" w:cs="Times New Roman"/>
                <w:sz w:val="24"/>
                <w:szCs w:val="24"/>
                <w:lang w:val="sv-SE"/>
              </w:rPr>
              <w:t>0,220</w:t>
            </w:r>
          </w:p>
          <w:p w:rsidR="004C570B" w:rsidRPr="00375D09" w:rsidRDefault="004C570B" w:rsidP="004C570B">
            <w:pPr>
              <w:ind w:firstLine="720"/>
              <w:rPr>
                <w:rFonts w:ascii="Times New Roman" w:hAnsi="Times New Roman" w:cs="Times New Roman"/>
                <w:sz w:val="24"/>
                <w:szCs w:val="24"/>
                <w:lang w:val="sv-SE"/>
              </w:rPr>
            </w:pPr>
            <w:r w:rsidRPr="00375D09">
              <w:rPr>
                <w:rFonts w:ascii="Times New Roman" w:hAnsi="Times New Roman" w:cs="Times New Roman"/>
                <w:sz w:val="24"/>
                <w:szCs w:val="24"/>
                <w:lang w:val="sv-SE"/>
              </w:rPr>
              <w:t>0,220</w:t>
            </w:r>
          </w:p>
          <w:p w:rsidR="004C570B" w:rsidRPr="00375D09" w:rsidRDefault="004C570B" w:rsidP="004C570B">
            <w:pPr>
              <w:ind w:firstLine="720"/>
              <w:rPr>
                <w:rFonts w:ascii="Times New Roman" w:hAnsi="Times New Roman" w:cs="Times New Roman"/>
                <w:sz w:val="24"/>
                <w:szCs w:val="24"/>
                <w:lang w:val="sv-SE"/>
              </w:rPr>
            </w:pPr>
            <w:r w:rsidRPr="00375D09">
              <w:rPr>
                <w:rFonts w:ascii="Times New Roman" w:hAnsi="Times New Roman" w:cs="Times New Roman"/>
                <w:sz w:val="24"/>
                <w:szCs w:val="24"/>
                <w:lang w:val="sv-SE"/>
              </w:rPr>
              <w:t>0,518</w:t>
            </w:r>
          </w:p>
          <w:p w:rsidR="004C570B" w:rsidRPr="00375D09" w:rsidRDefault="004C570B" w:rsidP="004C570B">
            <w:pPr>
              <w:ind w:firstLine="720"/>
              <w:rPr>
                <w:rFonts w:ascii="Times New Roman" w:hAnsi="Times New Roman" w:cs="Times New Roman"/>
                <w:sz w:val="24"/>
                <w:szCs w:val="24"/>
                <w:lang w:val="sv-SE"/>
              </w:rPr>
            </w:pPr>
            <w:r w:rsidRPr="00375D09">
              <w:rPr>
                <w:rFonts w:ascii="Times New Roman" w:hAnsi="Times New Roman" w:cs="Times New Roman"/>
                <w:sz w:val="24"/>
                <w:szCs w:val="24"/>
                <w:lang w:val="sv-SE"/>
              </w:rPr>
              <w:t>0,242</w:t>
            </w: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0,1</w:t>
            </w:r>
          </w:p>
          <w:p w:rsidR="004C570B" w:rsidRPr="00375D09" w:rsidRDefault="004C570B" w:rsidP="004C570B">
            <w:pPr>
              <w:ind w:firstLine="720"/>
              <w:rPr>
                <w:rFonts w:ascii="Times New Roman" w:hAnsi="Times New Roman" w:cs="Times New Roman"/>
                <w:sz w:val="24"/>
                <w:szCs w:val="24"/>
                <w:lang w:val="sv-SE"/>
              </w:rPr>
            </w:pPr>
            <w:r w:rsidRPr="00375D09">
              <w:rPr>
                <w:rFonts w:ascii="Times New Roman" w:hAnsi="Times New Roman" w:cs="Times New Roman"/>
                <w:sz w:val="24"/>
                <w:szCs w:val="24"/>
                <w:lang w:val="sv-SE"/>
              </w:rPr>
              <w:t>0,064</w:t>
            </w:r>
          </w:p>
          <w:p w:rsidR="004E40B3" w:rsidRPr="00375D09" w:rsidRDefault="004C570B" w:rsidP="004C570B">
            <w:pPr>
              <w:spacing w:line="360" w:lineRule="auto"/>
              <w:jc w:val="center"/>
              <w:rPr>
                <w:rFonts w:ascii="Times New Roman" w:hAnsi="Times New Roman" w:cs="Times New Roman"/>
                <w:sz w:val="24"/>
                <w:szCs w:val="24"/>
              </w:rPr>
            </w:pPr>
            <w:r w:rsidRPr="00375D09">
              <w:rPr>
                <w:rFonts w:ascii="Times New Roman" w:hAnsi="Times New Roman" w:cs="Times New Roman"/>
                <w:sz w:val="24"/>
                <w:szCs w:val="24"/>
                <w:lang w:val="sv-SE"/>
              </w:rPr>
              <w:t>0,149</w:t>
            </w:r>
          </w:p>
        </w:tc>
        <w:tc>
          <w:tcPr>
            <w:tcW w:w="2488" w:type="dxa"/>
            <w:tcBorders>
              <w:left w:val="single" w:sz="4" w:space="0" w:color="auto"/>
            </w:tcBorders>
          </w:tcPr>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100</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12,22</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45,41</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11,67</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0,48</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2,01</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11,52</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0,69</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0,55</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w:t>
            </w:r>
          </w:p>
          <w:p w:rsidR="004C570B" w:rsidRPr="00375D09" w:rsidRDefault="004C570B" w:rsidP="004C570B">
            <w:pPr>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                 0,625</w:t>
            </w:r>
          </w:p>
          <w:p w:rsidR="004C570B" w:rsidRPr="00375D09" w:rsidRDefault="004C570B" w:rsidP="004C570B">
            <w:pPr>
              <w:jc w:val="cente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29,17</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29,17</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68,70</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32,09</w:t>
            </w:r>
          </w:p>
          <w:p w:rsidR="004C570B" w:rsidRPr="00375D09" w:rsidRDefault="004C570B" w:rsidP="004C570B">
            <w:pPr>
              <w:rPr>
                <w:rFonts w:ascii="Times New Roman" w:hAnsi="Times New Roman" w:cs="Times New Roman"/>
                <w:sz w:val="24"/>
                <w:szCs w:val="24"/>
                <w:lang w:val="sv-SE"/>
              </w:rPr>
            </w:pP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13,26</w:t>
            </w:r>
          </w:p>
          <w:p w:rsidR="004C570B" w:rsidRPr="00375D09" w:rsidRDefault="004C570B" w:rsidP="004C570B">
            <w:pPr>
              <w:jc w:val="center"/>
              <w:rPr>
                <w:rFonts w:ascii="Times New Roman" w:hAnsi="Times New Roman" w:cs="Times New Roman"/>
                <w:sz w:val="24"/>
                <w:szCs w:val="24"/>
                <w:lang w:val="sv-SE"/>
              </w:rPr>
            </w:pPr>
            <w:r w:rsidRPr="00375D09">
              <w:rPr>
                <w:rFonts w:ascii="Times New Roman" w:hAnsi="Times New Roman" w:cs="Times New Roman"/>
                <w:sz w:val="24"/>
                <w:szCs w:val="24"/>
                <w:lang w:val="sv-SE"/>
              </w:rPr>
              <w:t>8,48</w:t>
            </w:r>
          </w:p>
          <w:p w:rsidR="009A1AE8" w:rsidRPr="00375D09" w:rsidRDefault="004C570B" w:rsidP="004C570B">
            <w:pPr>
              <w:spacing w:line="360" w:lineRule="auto"/>
              <w:jc w:val="center"/>
              <w:rPr>
                <w:rFonts w:ascii="Times New Roman" w:hAnsi="Times New Roman" w:cs="Times New Roman"/>
                <w:sz w:val="24"/>
                <w:szCs w:val="24"/>
              </w:rPr>
            </w:pPr>
            <w:r w:rsidRPr="00375D09">
              <w:rPr>
                <w:rFonts w:ascii="Times New Roman" w:hAnsi="Times New Roman" w:cs="Times New Roman"/>
                <w:sz w:val="24"/>
                <w:szCs w:val="24"/>
                <w:lang w:val="sv-SE"/>
              </w:rPr>
              <w:t>19,76</w:t>
            </w:r>
          </w:p>
        </w:tc>
      </w:tr>
    </w:tbl>
    <w:p w:rsidR="004B04B8" w:rsidRPr="00375D09" w:rsidRDefault="004B04B8" w:rsidP="001B7EFF">
      <w:pPr>
        <w:spacing w:after="0" w:line="360" w:lineRule="auto"/>
        <w:jc w:val="both"/>
        <w:rPr>
          <w:rFonts w:ascii="Times New Roman" w:hAnsi="Times New Roman" w:cs="Times New Roman"/>
          <w:sz w:val="24"/>
          <w:szCs w:val="24"/>
        </w:rPr>
      </w:pPr>
    </w:p>
    <w:p w:rsidR="004B04B8" w:rsidRDefault="004C570B" w:rsidP="00602F83">
      <w:pPr>
        <w:spacing w:after="0" w:line="360" w:lineRule="auto"/>
        <w:ind w:firstLine="720"/>
        <w:rPr>
          <w:rFonts w:ascii="Times New Roman" w:hAnsi="Times New Roman" w:cs="Times New Roman"/>
          <w:sz w:val="24"/>
          <w:szCs w:val="24"/>
        </w:rPr>
      </w:pPr>
      <w:proofErr w:type="gramStart"/>
      <w:r w:rsidRPr="00375D09">
        <w:rPr>
          <w:rFonts w:ascii="Times New Roman" w:hAnsi="Times New Roman" w:cs="Times New Roman"/>
          <w:sz w:val="24"/>
          <w:szCs w:val="24"/>
        </w:rPr>
        <w:t>Sumber :</w:t>
      </w:r>
      <w:proofErr w:type="gramEnd"/>
      <w:r w:rsidRPr="00375D09">
        <w:rPr>
          <w:rFonts w:ascii="Times New Roman" w:hAnsi="Times New Roman" w:cs="Times New Roman"/>
          <w:sz w:val="24"/>
          <w:szCs w:val="24"/>
        </w:rPr>
        <w:t xml:space="preserve"> Data Hasil Praktikum Abatoir dan Teknik Pemotongan Ternak, 2011.</w:t>
      </w:r>
    </w:p>
    <w:p w:rsidR="005C60A2" w:rsidRDefault="005C60A2" w:rsidP="00602F83">
      <w:pPr>
        <w:spacing w:after="0" w:line="360" w:lineRule="auto"/>
        <w:ind w:firstLine="720"/>
        <w:rPr>
          <w:rFonts w:ascii="Times New Roman" w:hAnsi="Times New Roman" w:cs="Times New Roman"/>
          <w:sz w:val="24"/>
          <w:szCs w:val="24"/>
        </w:rPr>
      </w:pPr>
    </w:p>
    <w:p w:rsidR="005C60A2" w:rsidRPr="00375D09" w:rsidRDefault="005C60A2" w:rsidP="00602F83">
      <w:pPr>
        <w:spacing w:after="0" w:line="360" w:lineRule="auto"/>
        <w:ind w:firstLine="720"/>
        <w:rPr>
          <w:rFonts w:ascii="Times New Roman" w:hAnsi="Times New Roman" w:cs="Times New Roman"/>
          <w:sz w:val="24"/>
          <w:szCs w:val="24"/>
        </w:rPr>
      </w:pPr>
    </w:p>
    <w:p w:rsidR="00E75C40" w:rsidRPr="00375D09" w:rsidRDefault="00E75C40" w:rsidP="001B7EFF">
      <w:pPr>
        <w:spacing w:after="0" w:line="360" w:lineRule="auto"/>
        <w:rPr>
          <w:rFonts w:ascii="Times New Roman" w:hAnsi="Times New Roman" w:cs="Times New Roman"/>
          <w:sz w:val="24"/>
          <w:szCs w:val="24"/>
        </w:rPr>
      </w:pPr>
    </w:p>
    <w:p w:rsidR="004C570B" w:rsidRPr="00375D09" w:rsidRDefault="004C570B" w:rsidP="004C570B">
      <w:pPr>
        <w:spacing w:line="480" w:lineRule="auto"/>
        <w:jc w:val="both"/>
        <w:rPr>
          <w:rFonts w:ascii="Times New Roman" w:hAnsi="Times New Roman" w:cs="Times New Roman"/>
          <w:sz w:val="24"/>
          <w:szCs w:val="24"/>
        </w:rPr>
      </w:pPr>
      <w:proofErr w:type="gramStart"/>
      <w:r w:rsidRPr="00375D09">
        <w:rPr>
          <w:rFonts w:ascii="Times New Roman" w:hAnsi="Times New Roman" w:cs="Times New Roman"/>
          <w:sz w:val="24"/>
          <w:szCs w:val="24"/>
          <w:u w:val="single"/>
        </w:rPr>
        <w:t>Pembahasan</w:t>
      </w:r>
      <w:r w:rsidRPr="00375D09">
        <w:rPr>
          <w:rFonts w:ascii="Times New Roman" w:hAnsi="Times New Roman" w:cs="Times New Roman"/>
          <w:sz w:val="24"/>
          <w:szCs w:val="24"/>
        </w:rPr>
        <w:t xml:space="preserve"> :</w:t>
      </w:r>
      <w:proofErr w:type="gramEnd"/>
    </w:p>
    <w:p w:rsidR="004C570B" w:rsidRPr="00375D09" w:rsidRDefault="004C570B" w:rsidP="004C570B">
      <w:pPr>
        <w:spacing w:after="0" w:line="480" w:lineRule="auto"/>
        <w:ind w:firstLine="72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lang w:val="id-ID"/>
        </w:rPr>
        <w:t>Berdasarkan praktikum yang telah</w:t>
      </w:r>
      <w:r w:rsidRPr="00375D09">
        <w:rPr>
          <w:rFonts w:ascii="Times New Roman" w:eastAsia="Times New Roman" w:hAnsi="Times New Roman" w:cs="Times New Roman"/>
          <w:sz w:val="24"/>
          <w:szCs w:val="24"/>
        </w:rPr>
        <w:t xml:space="preserve"> dilakukan diperoleh hasil bahwa berat karkas kelinci setelah dipotong yaitu 0,754 kg. Hal ini tidak sesuai dengan </w:t>
      </w:r>
      <w:r w:rsidRPr="00375D09">
        <w:rPr>
          <w:rFonts w:ascii="Times New Roman" w:eastAsia="Times New Roman" w:hAnsi="Times New Roman" w:cs="Times New Roman"/>
          <w:sz w:val="24"/>
          <w:szCs w:val="24"/>
          <w:lang w:val="id-ID"/>
        </w:rPr>
        <w:t>Anonim</w:t>
      </w:r>
      <w:r w:rsidRPr="00375D09">
        <w:rPr>
          <w:rFonts w:ascii="Times New Roman" w:eastAsia="Times New Roman" w:hAnsi="Times New Roman" w:cs="Times New Roman"/>
          <w:sz w:val="24"/>
          <w:szCs w:val="24"/>
        </w:rPr>
        <w:t xml:space="preserve"> (201</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 bahwa bila daging yang dihasilkan berasal dari kelinci yang dipotong umur 8-10 bulan dengan berat badan 2 kg, maka daging yang dihasilkan disebut fryer, pada umur potong tersebut dicapai berat karkas 50-54% sedangkan bila daging yang dihasilkan berasal dari kelinci yang dipotong umur lebih dari 10 bulan disebut roaster berat badan lebih dari 2 kg, persentase karkas 55-65%.</w:t>
      </w:r>
    </w:p>
    <w:p w:rsidR="004C570B" w:rsidRPr="00375D09" w:rsidRDefault="004C570B" w:rsidP="004C570B">
      <w:pPr>
        <w:spacing w:line="480" w:lineRule="auto"/>
        <w:ind w:firstLine="720"/>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Karkas kelinci dalam praktikum di potong menjadi beberapa bagian antara lain yaitu bagian punggung, paha atas kiri, paha atas kanan, paha bawah kiri, paha bawah kanan.</w:t>
      </w:r>
      <w:proofErr w:type="gramEnd"/>
      <w:r w:rsidRPr="00375D09">
        <w:rPr>
          <w:rFonts w:ascii="Times New Roman" w:eastAsia="Times New Roman" w:hAnsi="Times New Roman" w:cs="Times New Roman"/>
          <w:sz w:val="24"/>
          <w:szCs w:val="24"/>
        </w:rPr>
        <w:t xml:space="preserve"> Sedangkan hal ini tidak sesuai dengan pendapat Suradi (2003) bahwa umumnya karkas kelinci direcah menjadi 7 potong, yaitu 2 potong bagian paha belakang, 1 potong bagian punggung dan pinggang, 2 potong bagian bahu, 2 potong bagian kaki depan. Untuk karkas yang besar dibagi menjadi 12 bagian, yaitu 4 potongan bagian kaki belakang, 5 potongan bagian pinggang dan punggung, 1 potongan bagian rusuk depan dan 2 potongan bagian kaki depan</w:t>
      </w:r>
    </w:p>
    <w:p w:rsidR="004C570B" w:rsidRPr="00375D09" w:rsidRDefault="004C570B" w:rsidP="004C570B">
      <w:pPr>
        <w:spacing w:line="480" w:lineRule="auto"/>
        <w:ind w:firstLine="720"/>
        <w:jc w:val="both"/>
        <w:rPr>
          <w:rFonts w:ascii="Times New Roman" w:hAnsi="Times New Roman" w:cs="Times New Roman"/>
          <w:sz w:val="24"/>
          <w:szCs w:val="24"/>
        </w:rPr>
      </w:pPr>
    </w:p>
    <w:p w:rsidR="004C570B" w:rsidRPr="00375D09" w:rsidRDefault="004C570B" w:rsidP="004C570B">
      <w:pPr>
        <w:spacing w:line="480" w:lineRule="auto"/>
        <w:ind w:firstLine="720"/>
        <w:jc w:val="both"/>
        <w:rPr>
          <w:rFonts w:ascii="Times New Roman" w:hAnsi="Times New Roman" w:cs="Times New Roman"/>
          <w:sz w:val="24"/>
          <w:szCs w:val="24"/>
        </w:rPr>
      </w:pPr>
    </w:p>
    <w:p w:rsidR="004C570B" w:rsidRDefault="004C570B" w:rsidP="004C570B">
      <w:pPr>
        <w:spacing w:line="480" w:lineRule="auto"/>
        <w:jc w:val="both"/>
        <w:rPr>
          <w:rFonts w:ascii="Times New Roman" w:hAnsi="Times New Roman" w:cs="Times New Roman"/>
          <w:sz w:val="24"/>
          <w:szCs w:val="24"/>
        </w:rPr>
      </w:pPr>
    </w:p>
    <w:p w:rsidR="005C60A2" w:rsidRDefault="005C60A2" w:rsidP="005C60A2">
      <w:pPr>
        <w:spacing w:after="0" w:line="360" w:lineRule="auto"/>
        <w:rPr>
          <w:rFonts w:ascii="Times New Roman" w:hAnsi="Times New Roman" w:cs="Times New Roman"/>
          <w:sz w:val="24"/>
          <w:szCs w:val="24"/>
        </w:rPr>
      </w:pPr>
    </w:p>
    <w:p w:rsidR="00215D17" w:rsidRDefault="00215D17" w:rsidP="005C60A2">
      <w:pPr>
        <w:spacing w:after="0" w:line="360" w:lineRule="auto"/>
        <w:rPr>
          <w:rFonts w:ascii="Times New Roman" w:hAnsi="Times New Roman" w:cs="Times New Roman"/>
          <w:sz w:val="24"/>
          <w:szCs w:val="24"/>
        </w:rPr>
      </w:pPr>
    </w:p>
    <w:p w:rsidR="00602F83" w:rsidRPr="00375D09" w:rsidRDefault="00E75C40" w:rsidP="00375D09">
      <w:pPr>
        <w:spacing w:after="0" w:line="360" w:lineRule="auto"/>
        <w:jc w:val="center"/>
        <w:rPr>
          <w:rFonts w:ascii="Times New Roman" w:hAnsi="Times New Roman" w:cs="Times New Roman"/>
          <w:sz w:val="24"/>
          <w:szCs w:val="24"/>
        </w:rPr>
      </w:pPr>
      <w:r w:rsidRPr="00375D09">
        <w:rPr>
          <w:rFonts w:ascii="Times New Roman" w:hAnsi="Times New Roman" w:cs="Times New Roman"/>
          <w:sz w:val="24"/>
          <w:szCs w:val="24"/>
        </w:rPr>
        <w:lastRenderedPageBreak/>
        <w:t>PENUTUP</w:t>
      </w:r>
    </w:p>
    <w:p w:rsidR="00375D09" w:rsidRPr="00375D09" w:rsidRDefault="00E75C40" w:rsidP="00375D09">
      <w:pPr>
        <w:spacing w:after="0" w:line="600" w:lineRule="auto"/>
        <w:rPr>
          <w:rFonts w:ascii="Times New Roman" w:eastAsia="Times New Roman" w:hAnsi="Times New Roman" w:cs="Times New Roman"/>
          <w:sz w:val="24"/>
          <w:szCs w:val="24"/>
          <w:u w:val="single"/>
        </w:rPr>
      </w:pPr>
      <w:r w:rsidRPr="00375D09">
        <w:rPr>
          <w:rFonts w:ascii="Times New Roman" w:hAnsi="Times New Roman" w:cs="Times New Roman"/>
          <w:sz w:val="24"/>
          <w:szCs w:val="24"/>
        </w:rPr>
        <w:br/>
      </w:r>
      <w:r w:rsidR="00375D09" w:rsidRPr="00375D09">
        <w:rPr>
          <w:rFonts w:ascii="Times New Roman" w:eastAsia="Times New Roman" w:hAnsi="Times New Roman" w:cs="Times New Roman"/>
          <w:sz w:val="24"/>
          <w:szCs w:val="24"/>
          <w:u w:val="single"/>
        </w:rPr>
        <w:t>Kesimpulan</w:t>
      </w:r>
    </w:p>
    <w:p w:rsidR="00375D09" w:rsidRPr="00375D09" w:rsidRDefault="00375D09" w:rsidP="00375D09">
      <w:pPr>
        <w:spacing w:after="0" w:line="480" w:lineRule="auto"/>
        <w:ind w:firstLine="72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Berdasarkan hasil dan pembahasan yang telah diuraikan maka dipeoleh kesimpulan </w:t>
      </w:r>
      <w:proofErr w:type="gramStart"/>
      <w:r w:rsidRPr="00375D09">
        <w:rPr>
          <w:rFonts w:ascii="Times New Roman" w:eastAsia="Times New Roman" w:hAnsi="Times New Roman" w:cs="Times New Roman"/>
          <w:sz w:val="24"/>
          <w:szCs w:val="24"/>
        </w:rPr>
        <w:t>bahwa :</w:t>
      </w:r>
      <w:proofErr w:type="gramEnd"/>
    </w:p>
    <w:p w:rsidR="00375D09" w:rsidRPr="00375D09" w:rsidRDefault="00375D09" w:rsidP="00375D09">
      <w:pPr>
        <w:pStyle w:val="ListParagraph"/>
        <w:numPr>
          <w:ilvl w:val="0"/>
          <w:numId w:val="12"/>
        </w:numPr>
        <w:suppressAutoHyphens/>
        <w:spacing w:after="0" w:line="480" w:lineRule="auto"/>
        <w:contextualSpacing w:val="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Bagian karkas ternak terdiri atas paha, dada, sayap, punggung, leher dan kulit dengan lapisan lemaknya. Selain itu juga ada bagian non karkas terdiri dari kaki, sayap, kepala dan leher. Sedangkan isi </w:t>
      </w:r>
      <w:proofErr w:type="gramStart"/>
      <w:r w:rsidRPr="00375D09">
        <w:rPr>
          <w:rFonts w:ascii="Times New Roman" w:eastAsia="Times New Roman" w:hAnsi="Times New Roman" w:cs="Times New Roman"/>
          <w:sz w:val="24"/>
          <w:szCs w:val="24"/>
        </w:rPr>
        <w:t>( jeroan</w:t>
      </w:r>
      <w:proofErr w:type="gramEnd"/>
      <w:r w:rsidRPr="00375D09">
        <w:rPr>
          <w:rFonts w:ascii="Times New Roman" w:eastAsia="Times New Roman" w:hAnsi="Times New Roman" w:cs="Times New Roman"/>
          <w:sz w:val="24"/>
          <w:szCs w:val="24"/>
        </w:rPr>
        <w:t xml:space="preserve"> )  dalam meliputi usus, gizzard, hati, jantung dan lain-lain.</w:t>
      </w:r>
    </w:p>
    <w:p w:rsidR="00375D09" w:rsidRPr="00375D09" w:rsidRDefault="00375D09" w:rsidP="00375D09">
      <w:pPr>
        <w:pStyle w:val="ListParagraph"/>
        <w:numPr>
          <w:ilvl w:val="0"/>
          <w:numId w:val="12"/>
        </w:numPr>
        <w:suppressAutoHyphens/>
        <w:spacing w:after="0" w:line="480" w:lineRule="auto"/>
        <w:contextualSpacing w:val="0"/>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rPr>
        <w:t>Kualitas karkas dipengaruhi oleh faktor sebelum dan sesudah pemotongan. Faktor-faktor yang dapat mempengaruhi persentase karkas diantaranya adalah bangsa, spesies, jenis kelamin dan umur.</w:t>
      </w:r>
      <w:r w:rsidRPr="00375D09">
        <w:rPr>
          <w:rFonts w:ascii="Times New Roman" w:eastAsia="Times New Roman" w:hAnsi="Times New Roman" w:cs="Times New Roman"/>
          <w:sz w:val="24"/>
          <w:szCs w:val="24"/>
          <w:lang w:val="id-ID"/>
        </w:rPr>
        <w:t xml:space="preserve">esar </w:t>
      </w:r>
    </w:p>
    <w:p w:rsidR="00375D09" w:rsidRPr="00375D09" w:rsidRDefault="00375D09" w:rsidP="00375D09">
      <w:pPr>
        <w:pStyle w:val="ListParagraph"/>
        <w:numPr>
          <w:ilvl w:val="0"/>
          <w:numId w:val="12"/>
        </w:numPr>
        <w:suppressAutoHyphens/>
        <w:spacing w:after="0" w:line="480" w:lineRule="auto"/>
        <w:contextualSpacing w:val="0"/>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lang w:val="id-ID"/>
        </w:rPr>
        <w:t xml:space="preserve">Perbandingan kualitas karkas itik, kelinci, ayam broiler dan ayam kampung yang paling besar adalah ayam broiler </w:t>
      </w:r>
      <w:r w:rsidRPr="00375D09">
        <w:rPr>
          <w:rStyle w:val="nw"/>
          <w:rFonts w:ascii="Times New Roman" w:hAnsi="Times New Roman" w:cs="Times New Roman"/>
          <w:sz w:val="24"/>
          <w:szCs w:val="24"/>
          <w:lang w:val="id-ID"/>
        </w:rPr>
        <w:t>karena k</w:t>
      </w:r>
      <w:r w:rsidRPr="00375D09">
        <w:rPr>
          <w:rStyle w:val="nw"/>
          <w:rFonts w:ascii="Times New Roman" w:hAnsi="Times New Roman" w:cs="Times New Roman"/>
          <w:sz w:val="24"/>
          <w:szCs w:val="24"/>
        </w:rPr>
        <w:t>eunggulan</w:t>
      </w:r>
      <w:r w:rsidRPr="00375D09">
        <w:rPr>
          <w:rStyle w:val="nw"/>
          <w:rFonts w:ascii="Times New Roman" w:hAnsi="Times New Roman" w:cs="Times New Roman"/>
          <w:sz w:val="24"/>
          <w:szCs w:val="24"/>
          <w:lang w:val="id-ID"/>
        </w:rPr>
        <w:t xml:space="preserve">nya </w:t>
      </w:r>
      <w:r w:rsidRPr="00375D09">
        <w:rPr>
          <w:rStyle w:val="nw"/>
          <w:rFonts w:ascii="Times New Roman" w:hAnsi="Times New Roman" w:cs="Times New Roman"/>
          <w:sz w:val="24"/>
          <w:szCs w:val="24"/>
        </w:rPr>
        <w:t>tersebut didukung oleh sifat geneti</w:t>
      </w:r>
      <w:r w:rsidRPr="00375D09">
        <w:rPr>
          <w:rStyle w:val="nw"/>
          <w:rFonts w:ascii="Times New Roman" w:hAnsi="Times New Roman" w:cs="Times New Roman"/>
          <w:sz w:val="24"/>
          <w:szCs w:val="24"/>
          <w:lang w:val="id-ID"/>
        </w:rPr>
        <w:t>k</w:t>
      </w:r>
      <w:r w:rsidRPr="00375D09">
        <w:rPr>
          <w:rStyle w:val="nw"/>
          <w:rFonts w:ascii="Times New Roman" w:hAnsi="Times New Roman" w:cs="Times New Roman"/>
          <w:sz w:val="24"/>
          <w:szCs w:val="24"/>
        </w:rPr>
        <w:t xml:space="preserve"> dan keadaan</w:t>
      </w:r>
      <w:r w:rsidRPr="00375D09">
        <w:rPr>
          <w:rStyle w:val="notranslate"/>
          <w:rFonts w:ascii="Times New Roman" w:hAnsi="Times New Roman" w:cs="Times New Roman"/>
          <w:sz w:val="24"/>
          <w:szCs w:val="24"/>
        </w:rPr>
        <w:t xml:space="preserve"> </w:t>
      </w:r>
      <w:r w:rsidRPr="00375D09">
        <w:rPr>
          <w:rStyle w:val="nw"/>
          <w:rFonts w:ascii="Times New Roman" w:hAnsi="Times New Roman" w:cs="Times New Roman"/>
          <w:sz w:val="24"/>
          <w:szCs w:val="24"/>
        </w:rPr>
        <w:t>lingkungan yang meliputi makanan, temperature lingkungan dan pemeliharaan</w:t>
      </w:r>
      <w:r w:rsidRPr="00375D09">
        <w:rPr>
          <w:rFonts w:ascii="Times New Roman" w:eastAsia="Times New Roman" w:hAnsi="Times New Roman" w:cs="Times New Roman"/>
          <w:sz w:val="24"/>
          <w:szCs w:val="24"/>
          <w:lang w:val="id-ID"/>
        </w:rPr>
        <w:t xml:space="preserve"> </w:t>
      </w:r>
    </w:p>
    <w:p w:rsidR="00A715D1" w:rsidRPr="00375D09" w:rsidRDefault="00A715D1" w:rsidP="00375D09">
      <w:pPr>
        <w:spacing w:after="0" w:line="360" w:lineRule="auto"/>
        <w:jc w:val="both"/>
        <w:rPr>
          <w:rFonts w:ascii="Times New Roman" w:hAnsi="Times New Roman" w:cs="Times New Roman"/>
          <w:sz w:val="24"/>
          <w:szCs w:val="24"/>
        </w:rPr>
      </w:pPr>
    </w:p>
    <w:p w:rsidR="004C570B" w:rsidRPr="00375D09" w:rsidRDefault="004C570B" w:rsidP="00602F83">
      <w:pPr>
        <w:spacing w:after="0" w:line="600" w:lineRule="auto"/>
        <w:jc w:val="both"/>
        <w:rPr>
          <w:rFonts w:ascii="Times New Roman" w:eastAsia="Times New Roman" w:hAnsi="Times New Roman" w:cs="Times New Roman"/>
          <w:sz w:val="24"/>
          <w:szCs w:val="24"/>
          <w:u w:val="single"/>
        </w:rPr>
      </w:pPr>
      <w:r w:rsidRPr="00375D09">
        <w:rPr>
          <w:rFonts w:ascii="Times New Roman" w:eastAsia="Times New Roman" w:hAnsi="Times New Roman" w:cs="Times New Roman"/>
          <w:sz w:val="24"/>
          <w:szCs w:val="24"/>
          <w:u w:val="single"/>
        </w:rPr>
        <w:t>Saran</w:t>
      </w:r>
    </w:p>
    <w:p w:rsidR="004C570B" w:rsidRPr="00375D09" w:rsidRDefault="004C570B" w:rsidP="00602F83">
      <w:pPr>
        <w:spacing w:after="0" w:line="480" w:lineRule="auto"/>
        <w:ind w:firstLine="720"/>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Untuk laboratorium, sebaiknya alat dan bahan yang </w:t>
      </w:r>
      <w:proofErr w:type="gramStart"/>
      <w:r w:rsidRPr="00375D09">
        <w:rPr>
          <w:rFonts w:ascii="Times New Roman" w:eastAsia="Times New Roman" w:hAnsi="Times New Roman" w:cs="Times New Roman"/>
          <w:sz w:val="24"/>
          <w:szCs w:val="24"/>
        </w:rPr>
        <w:t>akan</w:t>
      </w:r>
      <w:proofErr w:type="gramEnd"/>
      <w:r w:rsidRPr="00375D09">
        <w:rPr>
          <w:rFonts w:ascii="Times New Roman" w:eastAsia="Times New Roman" w:hAnsi="Times New Roman" w:cs="Times New Roman"/>
          <w:sz w:val="24"/>
          <w:szCs w:val="24"/>
        </w:rPr>
        <w:t xml:space="preserve"> digunakan dalam praktikum disediakan sebelumnya sehingga nantinya tidak menghambat jalannya kegiatan praktikum serta alat yang sudah rusak sebaiknya di ganti.</w:t>
      </w:r>
    </w:p>
    <w:p w:rsidR="00A715D1" w:rsidRPr="00E861FA" w:rsidRDefault="004C570B" w:rsidP="00E861FA">
      <w:pPr>
        <w:spacing w:after="0" w:line="480" w:lineRule="auto"/>
        <w:ind w:firstLine="720"/>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Untuk asisten sebaiknya para asisten senantiasa mendampingi praktikan dalam pengambilan data serta perhitungannya sehingga me</w:t>
      </w:r>
      <w:r w:rsidR="00E861FA">
        <w:rPr>
          <w:rFonts w:ascii="Times New Roman" w:eastAsia="Times New Roman" w:hAnsi="Times New Roman" w:cs="Times New Roman"/>
          <w:sz w:val="24"/>
          <w:szCs w:val="24"/>
        </w:rPr>
        <w:t>mpermudah dalam pengolahan data.</w:t>
      </w:r>
      <w:proofErr w:type="gramEnd"/>
    </w:p>
    <w:p w:rsidR="00215D17" w:rsidRPr="00375D09" w:rsidRDefault="00215D17" w:rsidP="00215D17">
      <w:pPr>
        <w:spacing w:line="480" w:lineRule="auto"/>
        <w:jc w:val="center"/>
        <w:rPr>
          <w:rFonts w:ascii="Times New Roman" w:eastAsia="Times New Roman" w:hAnsi="Times New Roman" w:cs="Times New Roman"/>
          <w:b/>
          <w:sz w:val="24"/>
          <w:szCs w:val="24"/>
        </w:rPr>
      </w:pPr>
      <w:r w:rsidRPr="00375D09">
        <w:rPr>
          <w:rFonts w:ascii="Times New Roman" w:eastAsia="Times New Roman" w:hAnsi="Times New Roman" w:cs="Times New Roman"/>
          <w:b/>
          <w:sz w:val="24"/>
          <w:szCs w:val="24"/>
        </w:rPr>
        <w:lastRenderedPageBreak/>
        <w:t>DAFTAR PUSTAKA</w:t>
      </w:r>
    </w:p>
    <w:p w:rsidR="00215D17" w:rsidRPr="00375D09" w:rsidRDefault="00215D17" w:rsidP="00215D17">
      <w:pPr>
        <w:spacing w:line="240" w:lineRule="auto"/>
        <w:ind w:left="1418" w:hanging="1418"/>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lang w:val="id-ID"/>
        </w:rPr>
        <w:t>Anonim</w:t>
      </w:r>
      <w:r w:rsidRPr="00375D09">
        <w:rPr>
          <w:rFonts w:ascii="Times New Roman" w:eastAsia="Times New Roman" w:hAnsi="Times New Roman" w:cs="Times New Roman"/>
          <w:sz w:val="24"/>
          <w:szCs w:val="24"/>
          <w:vertAlign w:val="superscript"/>
        </w:rPr>
        <w:t>a</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 xml:space="preserve"> 201</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 xml:space="preserve">.http://www.i-lib.ugm.ac.id/. </w:t>
      </w:r>
      <w:proofErr w:type="gramStart"/>
      <w:r w:rsidRPr="00375D09">
        <w:rPr>
          <w:rFonts w:ascii="Times New Roman" w:eastAsia="Times New Roman" w:hAnsi="Times New Roman" w:cs="Times New Roman"/>
          <w:sz w:val="24"/>
          <w:szCs w:val="24"/>
        </w:rPr>
        <w:t xml:space="preserve">Pengaruh Umur, Jenis Kelamin Dan Berat Badan Terhadap Offal Itik Jantan Dan Betina Lokal/ Tanggal akses </w:t>
      </w:r>
      <w:r w:rsidRPr="00375D09">
        <w:rPr>
          <w:rFonts w:ascii="Times New Roman" w:eastAsia="Times New Roman" w:hAnsi="Times New Roman" w:cs="Times New Roman"/>
          <w:sz w:val="24"/>
          <w:szCs w:val="24"/>
          <w:lang w:val="id-ID"/>
        </w:rPr>
        <w:t>06</w:t>
      </w:r>
      <w:r w:rsidRPr="00375D09">
        <w:rPr>
          <w:rFonts w:ascii="Times New Roman" w:eastAsia="Times New Roman" w:hAnsi="Times New Roman" w:cs="Times New Roman"/>
          <w:sz w:val="24"/>
          <w:szCs w:val="24"/>
        </w:rPr>
        <w:t xml:space="preserve"> Maret 201</w:t>
      </w:r>
      <w:r w:rsidRPr="00375D09">
        <w:rPr>
          <w:rFonts w:ascii="Times New Roman" w:eastAsia="Times New Roman" w:hAnsi="Times New Roman" w:cs="Times New Roman"/>
          <w:sz w:val="24"/>
          <w:szCs w:val="24"/>
          <w:lang w:val="id-ID"/>
        </w:rPr>
        <w:t>1.</w:t>
      </w:r>
      <w:proofErr w:type="gramEnd"/>
    </w:p>
    <w:p w:rsidR="00215D17" w:rsidRPr="00375D09" w:rsidRDefault="00215D17" w:rsidP="00215D17">
      <w:pPr>
        <w:spacing w:line="240" w:lineRule="auto"/>
        <w:ind w:left="1418" w:hanging="1418"/>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lang w:val="id-ID"/>
        </w:rPr>
        <w:t>Anonim</w:t>
      </w:r>
      <w:r w:rsidRPr="00375D09">
        <w:rPr>
          <w:rFonts w:ascii="Times New Roman" w:eastAsia="Times New Roman" w:hAnsi="Times New Roman" w:cs="Times New Roman"/>
          <w:sz w:val="24"/>
          <w:szCs w:val="24"/>
          <w:vertAlign w:val="superscript"/>
        </w:rPr>
        <w:t>b</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201</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 xml:space="preserve">.http://www.sauland.sinaga.blogspot.com/npad.ac.id/Manajemen Produksi dan Tujuan Pemeliharaan Kelinci/ Tanggal Akses </w:t>
      </w:r>
      <w:r w:rsidRPr="00375D09">
        <w:rPr>
          <w:rFonts w:ascii="Times New Roman" w:eastAsia="Times New Roman" w:hAnsi="Times New Roman" w:cs="Times New Roman"/>
          <w:sz w:val="24"/>
          <w:szCs w:val="24"/>
          <w:lang w:val="id-ID"/>
        </w:rPr>
        <w:t>06</w:t>
      </w:r>
      <w:r w:rsidRPr="00375D09">
        <w:rPr>
          <w:rFonts w:ascii="Times New Roman" w:eastAsia="Times New Roman" w:hAnsi="Times New Roman" w:cs="Times New Roman"/>
          <w:sz w:val="24"/>
          <w:szCs w:val="24"/>
        </w:rPr>
        <w:t xml:space="preserve"> Maret 201</w:t>
      </w:r>
      <w:r w:rsidRPr="00375D09">
        <w:rPr>
          <w:rFonts w:ascii="Times New Roman" w:eastAsia="Times New Roman" w:hAnsi="Times New Roman" w:cs="Times New Roman"/>
          <w:sz w:val="24"/>
          <w:szCs w:val="24"/>
          <w:lang w:val="id-ID"/>
        </w:rPr>
        <w:t>1.</w:t>
      </w:r>
    </w:p>
    <w:p w:rsidR="00215D17" w:rsidRPr="00375D09" w:rsidRDefault="00215D17" w:rsidP="00215D17">
      <w:pPr>
        <w:spacing w:line="240" w:lineRule="auto"/>
        <w:ind w:left="1418" w:hanging="1418"/>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lang w:val="id-ID"/>
        </w:rPr>
        <w:t>Anonim</w:t>
      </w:r>
      <w:r w:rsidRPr="00375D09">
        <w:rPr>
          <w:rFonts w:ascii="Times New Roman" w:eastAsia="Times New Roman" w:hAnsi="Times New Roman" w:cs="Times New Roman"/>
          <w:sz w:val="24"/>
          <w:szCs w:val="24"/>
          <w:vertAlign w:val="superscript"/>
        </w:rPr>
        <w:t>c</w:t>
      </w:r>
      <w:r w:rsidRPr="00375D09">
        <w:rPr>
          <w:rFonts w:ascii="Times New Roman" w:eastAsia="Times New Roman" w:hAnsi="Times New Roman" w:cs="Times New Roman"/>
          <w:sz w:val="24"/>
          <w:szCs w:val="24"/>
          <w:lang w:val="id-ID"/>
        </w:rPr>
        <w:t>,</w:t>
      </w:r>
      <w:r w:rsidRPr="00375D09">
        <w:rPr>
          <w:rFonts w:ascii="Times New Roman" w:eastAsia="Times New Roman" w:hAnsi="Times New Roman" w:cs="Times New Roman"/>
          <w:sz w:val="24"/>
          <w:szCs w:val="24"/>
        </w:rPr>
        <w:t xml:space="preserve"> 201</w:t>
      </w:r>
      <w:r w:rsidRPr="00375D09">
        <w:rPr>
          <w:rFonts w:ascii="Times New Roman" w:eastAsia="Times New Roman" w:hAnsi="Times New Roman" w:cs="Times New Roman"/>
          <w:sz w:val="24"/>
          <w:szCs w:val="24"/>
          <w:lang w:val="id-ID"/>
        </w:rPr>
        <w:t>1</w:t>
      </w:r>
      <w:r w:rsidRPr="00375D09">
        <w:rPr>
          <w:rFonts w:ascii="Times New Roman" w:eastAsia="Times New Roman" w:hAnsi="Times New Roman" w:cs="Times New Roman"/>
          <w:sz w:val="24"/>
          <w:szCs w:val="24"/>
        </w:rPr>
        <w:t xml:space="preserve">.http://www.i-lib.ugm.ac.id/. </w:t>
      </w:r>
      <w:proofErr w:type="gramStart"/>
      <w:r w:rsidRPr="00375D09">
        <w:rPr>
          <w:rFonts w:ascii="Times New Roman" w:eastAsia="Times New Roman" w:hAnsi="Times New Roman" w:cs="Times New Roman"/>
          <w:sz w:val="24"/>
          <w:szCs w:val="24"/>
        </w:rPr>
        <w:t xml:space="preserve">Pengaruh Umur, Jenis Kelamin Dan Berat Badan Terhadap Offal Itik Jantan Dan Betina Lokal/ Tanggal akses </w:t>
      </w:r>
      <w:r w:rsidRPr="00375D09">
        <w:rPr>
          <w:rFonts w:ascii="Times New Roman" w:eastAsia="Times New Roman" w:hAnsi="Times New Roman" w:cs="Times New Roman"/>
          <w:sz w:val="24"/>
          <w:szCs w:val="24"/>
          <w:lang w:val="id-ID"/>
        </w:rPr>
        <w:t>0</w:t>
      </w:r>
      <w:r w:rsidRPr="00375D09">
        <w:rPr>
          <w:rFonts w:ascii="Times New Roman" w:eastAsia="Times New Roman" w:hAnsi="Times New Roman" w:cs="Times New Roman"/>
          <w:sz w:val="24"/>
          <w:szCs w:val="24"/>
        </w:rPr>
        <w:t>6 Maret 201</w:t>
      </w:r>
      <w:r w:rsidRPr="00375D09">
        <w:rPr>
          <w:rFonts w:ascii="Times New Roman" w:eastAsia="Times New Roman" w:hAnsi="Times New Roman" w:cs="Times New Roman"/>
          <w:sz w:val="24"/>
          <w:szCs w:val="24"/>
          <w:lang w:val="id-ID"/>
        </w:rPr>
        <w:t>1.</w:t>
      </w:r>
      <w:proofErr w:type="gramEnd"/>
    </w:p>
    <w:p w:rsidR="00215D17" w:rsidRPr="00375D09" w:rsidRDefault="00215D17" w:rsidP="00215D17">
      <w:pPr>
        <w:spacing w:line="240" w:lineRule="auto"/>
        <w:ind w:left="1985" w:hanging="1985"/>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Iskandar, S. 2007. Keanekaragaman Sumber Daya Hayati Ayam Lokal </w:t>
      </w:r>
      <w:proofErr w:type="gramStart"/>
      <w:r w:rsidRPr="00375D09">
        <w:rPr>
          <w:rFonts w:ascii="Times New Roman" w:eastAsia="Times New Roman" w:hAnsi="Times New Roman" w:cs="Times New Roman"/>
          <w:sz w:val="24"/>
          <w:szCs w:val="24"/>
        </w:rPr>
        <w:t>Indonesia :</w:t>
      </w:r>
      <w:proofErr w:type="gramEnd"/>
      <w:r w:rsidRPr="00375D09">
        <w:rPr>
          <w:rFonts w:ascii="Times New Roman" w:eastAsia="Times New Roman" w:hAnsi="Times New Roman" w:cs="Times New Roman"/>
          <w:sz w:val="24"/>
          <w:szCs w:val="24"/>
        </w:rPr>
        <w:t xml:space="preserve"> Manfaat dan Potensi. Pusat Penelitian Biologi, Lembaga Ilmu Pengetahuan Indonesia. Bogor.</w:t>
      </w:r>
    </w:p>
    <w:p w:rsidR="00215D17" w:rsidRPr="00375D09" w:rsidRDefault="00215D17" w:rsidP="00215D17">
      <w:pPr>
        <w:spacing w:line="480" w:lineRule="auto"/>
        <w:ind w:left="1985" w:hanging="1985"/>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rPr>
        <w:t>Rasyaf, M,</w:t>
      </w:r>
      <w:r w:rsidRPr="00375D09">
        <w:rPr>
          <w:rFonts w:ascii="Times New Roman" w:eastAsia="Times New Roman" w:hAnsi="Times New Roman" w:cs="Times New Roman"/>
          <w:sz w:val="24"/>
          <w:szCs w:val="24"/>
          <w:lang w:val="id-ID"/>
        </w:rPr>
        <w:t xml:space="preserve"> 1999</w:t>
      </w:r>
      <w:r w:rsidRPr="00375D09">
        <w:rPr>
          <w:rFonts w:ascii="Times New Roman" w:eastAsia="Times New Roman" w:hAnsi="Times New Roman" w:cs="Times New Roman"/>
          <w:sz w:val="24"/>
          <w:szCs w:val="24"/>
        </w:rPr>
        <w:t>. Beternak Ayam Pedaging. Penebar Swadaya, Jakarta</w:t>
      </w:r>
      <w:r w:rsidRPr="00375D09">
        <w:rPr>
          <w:rFonts w:ascii="Times New Roman" w:eastAsia="Times New Roman" w:hAnsi="Times New Roman" w:cs="Times New Roman"/>
          <w:sz w:val="24"/>
          <w:szCs w:val="24"/>
          <w:lang w:val="id-ID"/>
        </w:rPr>
        <w:t>.</w:t>
      </w:r>
    </w:p>
    <w:p w:rsidR="00215D17" w:rsidRPr="00375D09" w:rsidRDefault="00215D17" w:rsidP="00215D17">
      <w:pPr>
        <w:spacing w:line="480" w:lineRule="auto"/>
        <w:ind w:left="1985" w:hanging="1985"/>
        <w:jc w:val="both"/>
        <w:rPr>
          <w:rFonts w:ascii="Times New Roman" w:eastAsia="Times New Roman" w:hAnsi="Times New Roman" w:cs="Times New Roman"/>
          <w:sz w:val="24"/>
          <w:szCs w:val="24"/>
          <w:lang w:val="id-ID"/>
        </w:rPr>
      </w:pPr>
      <w:r w:rsidRPr="00375D09">
        <w:rPr>
          <w:rFonts w:ascii="Times New Roman" w:eastAsia="Times New Roman" w:hAnsi="Times New Roman" w:cs="Times New Roman"/>
          <w:sz w:val="24"/>
          <w:szCs w:val="24"/>
        </w:rPr>
        <w:t>Rasyaf, M</w:t>
      </w:r>
      <w:proofErr w:type="gramStart"/>
      <w:r w:rsidRPr="00375D09">
        <w:rPr>
          <w:rFonts w:ascii="Times New Roman" w:eastAsia="Times New Roman" w:hAnsi="Times New Roman" w:cs="Times New Roman"/>
          <w:sz w:val="24"/>
          <w:szCs w:val="24"/>
        </w:rPr>
        <w:t>,.</w:t>
      </w:r>
      <w:proofErr w:type="gramEnd"/>
      <w:r w:rsidRPr="00375D09">
        <w:rPr>
          <w:rFonts w:ascii="Times New Roman" w:eastAsia="Times New Roman" w:hAnsi="Times New Roman" w:cs="Times New Roman"/>
          <w:sz w:val="24"/>
          <w:szCs w:val="24"/>
        </w:rPr>
        <w:t xml:space="preserve"> </w:t>
      </w:r>
      <w:r w:rsidRPr="00375D09">
        <w:rPr>
          <w:rFonts w:ascii="Times New Roman" w:eastAsia="Times New Roman" w:hAnsi="Times New Roman" w:cs="Times New Roman"/>
          <w:sz w:val="24"/>
          <w:szCs w:val="24"/>
          <w:lang w:val="id-ID"/>
        </w:rPr>
        <w:t>2003</w:t>
      </w:r>
      <w:r w:rsidRPr="00375D09">
        <w:rPr>
          <w:rFonts w:ascii="Times New Roman" w:eastAsia="Times New Roman" w:hAnsi="Times New Roman" w:cs="Times New Roman"/>
          <w:sz w:val="24"/>
          <w:szCs w:val="24"/>
        </w:rPr>
        <w:t>. Beternak Ayam Pedaging. Penebar Swadaya, Jakarta</w:t>
      </w:r>
      <w:r w:rsidRPr="00375D09">
        <w:rPr>
          <w:rFonts w:ascii="Times New Roman" w:eastAsia="Times New Roman" w:hAnsi="Times New Roman" w:cs="Times New Roman"/>
          <w:sz w:val="24"/>
          <w:szCs w:val="24"/>
          <w:lang w:val="id-ID"/>
        </w:rPr>
        <w:t>.</w:t>
      </w:r>
    </w:p>
    <w:p w:rsidR="00215D17" w:rsidRPr="00375D09" w:rsidRDefault="00215D17" w:rsidP="00215D17">
      <w:pPr>
        <w:spacing w:line="240" w:lineRule="auto"/>
        <w:ind w:left="1985" w:hanging="1985"/>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Resnawati, H. dkk.</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2005. Produktivitas Ayam Lokal Yang Dipelihara Secara Intensif.</w:t>
      </w:r>
      <w:proofErr w:type="gramEnd"/>
      <w:r w:rsidRPr="00375D09">
        <w:rPr>
          <w:rFonts w:ascii="Times New Roman" w:eastAsia="Times New Roman" w:hAnsi="Times New Roman" w:cs="Times New Roman"/>
          <w:sz w:val="24"/>
          <w:szCs w:val="24"/>
        </w:rPr>
        <w:t xml:space="preserve"> Balai Penelitian Ternak. Bogor.</w:t>
      </w:r>
    </w:p>
    <w:p w:rsidR="00215D17" w:rsidRPr="00375D09" w:rsidRDefault="00215D17" w:rsidP="00215D17">
      <w:pPr>
        <w:spacing w:line="240" w:lineRule="auto"/>
        <w:ind w:left="1985" w:hanging="1985"/>
        <w:jc w:val="both"/>
        <w:rPr>
          <w:rFonts w:ascii="Times New Roman" w:eastAsia="Times New Roman" w:hAnsi="Times New Roman" w:cs="Times New Roman"/>
          <w:sz w:val="24"/>
          <w:szCs w:val="24"/>
        </w:rPr>
      </w:pPr>
      <w:proofErr w:type="gramStart"/>
      <w:r w:rsidRPr="00375D09">
        <w:rPr>
          <w:rFonts w:ascii="Times New Roman" w:eastAsia="Times New Roman" w:hAnsi="Times New Roman" w:cs="Times New Roman"/>
          <w:sz w:val="24"/>
          <w:szCs w:val="24"/>
        </w:rPr>
        <w:t>Soeparno.</w:t>
      </w:r>
      <w:proofErr w:type="gramEnd"/>
      <w:r w:rsidRPr="00375D09">
        <w:rPr>
          <w:rFonts w:ascii="Times New Roman" w:eastAsia="Times New Roman" w:hAnsi="Times New Roman" w:cs="Times New Roman"/>
          <w:sz w:val="24"/>
          <w:szCs w:val="24"/>
        </w:rPr>
        <w:t xml:space="preserve"> 2005. Ilmu Dan Teknologi Daging. </w:t>
      </w:r>
      <w:proofErr w:type="gramStart"/>
      <w:r w:rsidRPr="00375D09">
        <w:rPr>
          <w:rFonts w:ascii="Times New Roman" w:eastAsia="Times New Roman" w:hAnsi="Times New Roman" w:cs="Times New Roman"/>
          <w:sz w:val="24"/>
          <w:szCs w:val="24"/>
        </w:rPr>
        <w:t>Gadjah Mada University Press.</w:t>
      </w:r>
      <w:proofErr w:type="gramEnd"/>
      <w:r w:rsidRPr="00375D09">
        <w:rPr>
          <w:rFonts w:ascii="Times New Roman" w:eastAsia="Times New Roman" w:hAnsi="Times New Roman" w:cs="Times New Roman"/>
          <w:sz w:val="24"/>
          <w:szCs w:val="24"/>
        </w:rPr>
        <w:t xml:space="preserve"> </w:t>
      </w:r>
      <w:proofErr w:type="gramStart"/>
      <w:r w:rsidRPr="00375D09">
        <w:rPr>
          <w:rFonts w:ascii="Times New Roman" w:eastAsia="Times New Roman" w:hAnsi="Times New Roman" w:cs="Times New Roman"/>
          <w:sz w:val="24"/>
          <w:szCs w:val="24"/>
        </w:rPr>
        <w:t>Yogyakarta.</w:t>
      </w:r>
      <w:proofErr w:type="gramEnd"/>
    </w:p>
    <w:p w:rsidR="00215D17" w:rsidRPr="00375D09" w:rsidRDefault="00215D17" w:rsidP="00215D17">
      <w:pPr>
        <w:spacing w:line="240" w:lineRule="auto"/>
        <w:ind w:left="1985" w:hanging="1985"/>
        <w:jc w:val="both"/>
        <w:rPr>
          <w:rFonts w:ascii="Times New Roman" w:eastAsia="Times New Roman" w:hAnsi="Times New Roman" w:cs="Times New Roman"/>
          <w:sz w:val="24"/>
          <w:szCs w:val="24"/>
        </w:rPr>
      </w:pPr>
      <w:r w:rsidRPr="00375D09">
        <w:rPr>
          <w:rFonts w:ascii="Times New Roman" w:eastAsia="Times New Roman" w:hAnsi="Times New Roman" w:cs="Times New Roman"/>
          <w:sz w:val="24"/>
          <w:szCs w:val="24"/>
        </w:rPr>
        <w:t xml:space="preserve">Suradi, K. 2003. </w:t>
      </w:r>
      <w:proofErr w:type="gramStart"/>
      <w:r w:rsidRPr="00375D09">
        <w:rPr>
          <w:rFonts w:ascii="Times New Roman" w:eastAsia="Times New Roman" w:hAnsi="Times New Roman" w:cs="Times New Roman"/>
          <w:sz w:val="24"/>
          <w:szCs w:val="24"/>
        </w:rPr>
        <w:t>Pengolahan Daging dan Kulit Sebagai Salah Satu Alternatif Dalam Penanganan Pemasaran Ternak Kelinci.</w:t>
      </w:r>
      <w:proofErr w:type="gramEnd"/>
      <w:r w:rsidRPr="00375D09">
        <w:rPr>
          <w:rFonts w:ascii="Times New Roman" w:eastAsia="Times New Roman" w:hAnsi="Times New Roman" w:cs="Times New Roman"/>
          <w:sz w:val="24"/>
          <w:szCs w:val="24"/>
        </w:rPr>
        <w:t xml:space="preserve"> Fakultas Peternakan. Universitas Padjajaran. Bandung.</w:t>
      </w:r>
    </w:p>
    <w:p w:rsidR="00215D17" w:rsidRDefault="00215D17" w:rsidP="00215D17">
      <w:pPr>
        <w:rPr>
          <w:rFonts w:ascii="Times New Roman" w:hAnsi="Times New Roman" w:cs="Times New Roman"/>
          <w:b/>
          <w:sz w:val="24"/>
          <w:szCs w:val="24"/>
        </w:rPr>
      </w:pPr>
      <w:r w:rsidRPr="00375D09">
        <w:rPr>
          <w:rFonts w:ascii="Times New Roman" w:eastAsia="Times New Roman" w:hAnsi="Times New Roman" w:cs="Times New Roman"/>
          <w:sz w:val="24"/>
          <w:szCs w:val="24"/>
        </w:rPr>
        <w:br/>
      </w:r>
      <w:r>
        <w:rPr>
          <w:rFonts w:ascii="Times New Roman" w:hAnsi="Times New Roman" w:cs="Times New Roman"/>
          <w:b/>
          <w:sz w:val="24"/>
          <w:szCs w:val="24"/>
        </w:rPr>
        <w:br w:type="page"/>
      </w:r>
    </w:p>
    <w:p w:rsidR="004C570B" w:rsidRPr="00375D09" w:rsidRDefault="004C570B" w:rsidP="00375D09">
      <w:pPr>
        <w:spacing w:line="480" w:lineRule="auto"/>
        <w:jc w:val="both"/>
        <w:rPr>
          <w:rFonts w:ascii="Times New Roman" w:hAnsi="Times New Roman" w:cs="Times New Roman"/>
          <w:b/>
          <w:sz w:val="24"/>
          <w:szCs w:val="24"/>
        </w:rPr>
      </w:pPr>
      <w:r w:rsidRPr="00375D09">
        <w:rPr>
          <w:rFonts w:ascii="Times New Roman" w:hAnsi="Times New Roman" w:cs="Times New Roman"/>
          <w:b/>
          <w:sz w:val="24"/>
          <w:szCs w:val="24"/>
        </w:rPr>
        <w:lastRenderedPageBreak/>
        <w:t>Lampiran 1</w:t>
      </w:r>
    </w:p>
    <w:p w:rsidR="004C570B" w:rsidRPr="00375D09" w:rsidRDefault="00375D09" w:rsidP="00375D09">
      <w:pPr>
        <w:spacing w:after="0" w:line="480" w:lineRule="auto"/>
        <w:jc w:val="both"/>
        <w:rPr>
          <w:rFonts w:ascii="Times New Roman" w:hAnsi="Times New Roman" w:cs="Times New Roman"/>
          <w:b/>
          <w:sz w:val="24"/>
          <w:szCs w:val="24"/>
          <w:lang w:val="sv-SE"/>
        </w:rPr>
      </w:pPr>
      <w:r>
        <w:rPr>
          <w:rFonts w:ascii="Times New Roman" w:hAnsi="Times New Roman" w:cs="Times New Roman"/>
          <w:b/>
          <w:sz w:val="24"/>
          <w:szCs w:val="24"/>
          <w:lang w:val="sv-SE"/>
        </w:rPr>
        <w:t>1</w:t>
      </w:r>
      <w:r w:rsidR="004C570B" w:rsidRPr="00375D09">
        <w:rPr>
          <w:rFonts w:ascii="Times New Roman" w:hAnsi="Times New Roman" w:cs="Times New Roman"/>
          <w:b/>
          <w:sz w:val="24"/>
          <w:szCs w:val="24"/>
          <w:lang w:val="sv-SE"/>
        </w:rPr>
        <w:t>. Perhitungan Presentase Karkas dan Non Karkas Ayam Broiler</w:t>
      </w:r>
    </w:p>
    <w:p w:rsidR="004C570B" w:rsidRPr="00375D09" w:rsidRDefault="004C570B" w:rsidP="004C570B">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Non Karkas= Berat Bagian Non KarkasBerat Hidup x 100%</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Darah=0,542,158  x 100 %=25,03%</w:t>
      </w:r>
    </w:p>
    <w:p w:rsidR="004C570B" w:rsidRPr="00375D09" w:rsidRDefault="004C570B" w:rsidP="004C570B">
      <w:pPr>
        <w:tabs>
          <w:tab w:val="left" w:pos="0"/>
          <w:tab w:val="left" w:pos="1620"/>
        </w:tabs>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2.  Berat Bulu  =0,122,158  x 100 %=5,56%</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Berat Kaki=0,1012,158  x 100 %=4,68%</w:t>
      </w:r>
    </w:p>
    <w:p w:rsidR="004C570B" w:rsidRPr="00375D09" w:rsidRDefault="004C570B" w:rsidP="004C570B">
      <w:pPr>
        <w:spacing w:after="0" w:line="480" w:lineRule="auto"/>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 4.  Berat Kepala=0,0642,158 x 100 %  = 2,96 %</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Jantung =0,0132,158  x 100 %   = 0, 60 %</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Gizard=0,0272,158  x 100 % = 1,25 %</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Hati=0,046  x 100 % = 3, 01 %</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Usus=0,0892,158  x 100 %  = 4,12 %</w:t>
      </w:r>
    </w:p>
    <w:p w:rsidR="004C570B" w:rsidRPr="00375D09" w:rsidRDefault="004C570B" w:rsidP="00375D09">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Bagian Karkas= Berat Bagian KarkasBerat karkas x 100%</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Leher=0,091,627 x 100 %  = 4,17 %</w:t>
      </w:r>
    </w:p>
    <w:p w:rsidR="004C570B" w:rsidRPr="00375D09" w:rsidRDefault="004C570B" w:rsidP="004C570B">
      <w:pPr>
        <w:spacing w:line="480" w:lineRule="auto"/>
        <w:jc w:val="both"/>
        <w:rPr>
          <w:rFonts w:ascii="Times New Roman" w:hAnsi="Times New Roman" w:cs="Times New Roman"/>
          <w:sz w:val="24"/>
          <w:szCs w:val="24"/>
        </w:rPr>
      </w:pPr>
      <w:r w:rsidRPr="00375D09">
        <w:rPr>
          <w:rFonts w:ascii="Times New Roman" w:hAnsi="Times New Roman" w:cs="Times New Roman"/>
          <w:sz w:val="24"/>
          <w:szCs w:val="24"/>
          <w:lang w:val="sv-SE"/>
        </w:rPr>
        <w:t>2.  Berat Punggung= 0,3951,627 x 100%</w:t>
      </w:r>
      <w:r w:rsidRPr="00375D09">
        <w:rPr>
          <w:rFonts w:ascii="Times New Roman" w:hAnsi="Times New Roman" w:cs="Times New Roman"/>
          <w:sz w:val="24"/>
          <w:szCs w:val="24"/>
        </w:rPr>
        <w:t xml:space="preserve"> =18,30 %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Paha Atas Kiri=0,1261,627  x 100 %= 7,74 %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4.  Paha Atas Kanan=0,1221,627  x 100 %= 7,49 %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Paha Bawah Kiri =0,1051,627  x 100 % = 6,45 %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Paha Bawah Kanan=0,1091,627  x 100 % = 6,69 %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Sayap Kiri=0,0921,627  x 100 % = 5,65 %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Sayap Kanan =0,0791,627  x 100 % = 4, 85 %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9.  Dada Kiri=0,2551,627  x 100 % = 15,67 %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lastRenderedPageBreak/>
        <w:t>10.  Dada Kanan=0,2751,627  x 100 %  = 15,79 %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11.  Berat Daging=1,9401,627  x 100 %= 119,23 %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12.  Berat Tulang=0,07451,627 x 100 % = 4,57 %</w:t>
      </w:r>
    </w:p>
    <w:p w:rsidR="004C570B" w:rsidRPr="00375D09" w:rsidRDefault="004C570B" w:rsidP="00375D09">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13.  Berat Kulit=0,03651,627 x 100 %  = 2,24 %</w:t>
      </w:r>
    </w:p>
    <w:p w:rsidR="004C570B" w:rsidRPr="00375D09" w:rsidRDefault="004C570B" w:rsidP="004C570B">
      <w:pPr>
        <w:spacing w:after="0" w:line="480" w:lineRule="auto"/>
        <w:rPr>
          <w:rFonts w:ascii="Times New Roman" w:hAnsi="Times New Roman" w:cs="Times New Roman"/>
          <w:sz w:val="24"/>
          <w:szCs w:val="24"/>
          <w:lang w:val="sv-SE"/>
        </w:rPr>
      </w:pPr>
      <w:r w:rsidRPr="00375D09">
        <w:rPr>
          <w:rFonts w:ascii="Times New Roman" w:hAnsi="Times New Roman" w:cs="Times New Roman"/>
          <w:sz w:val="24"/>
          <w:szCs w:val="24"/>
          <w:lang w:val="sv-SE"/>
        </w:rPr>
        <w:t>3.   Perhitungan Presentase Karkas dan Non Karkas Ayam Kampung</w:t>
      </w:r>
    </w:p>
    <w:p w:rsidR="004C570B" w:rsidRPr="00375D09" w:rsidRDefault="004C570B" w:rsidP="00375D09">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Non Karkas= Berat Bagian Non KarkasBerat Hidup x 100%</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Darah=0,0111,096  x 100 %=1,003%</w:t>
      </w:r>
    </w:p>
    <w:p w:rsidR="004C570B" w:rsidRPr="00375D09" w:rsidRDefault="004C570B" w:rsidP="004C570B">
      <w:pPr>
        <w:tabs>
          <w:tab w:val="left" w:pos="0"/>
          <w:tab w:val="left" w:pos="1620"/>
        </w:tabs>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2.  Berat Bulu  =0,0661,096  x 100 %=6,02%</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Berat Kaki=0,031,096  x 100 %=2,73%</w:t>
      </w:r>
    </w:p>
    <w:p w:rsidR="004C570B" w:rsidRPr="00375D09" w:rsidRDefault="004C570B" w:rsidP="004C570B">
      <w:pPr>
        <w:spacing w:line="480" w:lineRule="auto"/>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 4.  Berat Kepala=0,0441,096  x 100 %  = 4, 01 %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Jantung =0,0081,096  x 100 %   = 0, 72 %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Gizard=0,0571,096  x 100 % = 5,20 %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Hati=0,0331,096  x 100 % = 3, 01 %</w:t>
      </w:r>
    </w:p>
    <w:p w:rsidR="004C570B" w:rsidRPr="00375D09" w:rsidRDefault="004C570B" w:rsidP="00375D09">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Usus=0,0941,096  x 100 %  = 8, 57 %</w:t>
      </w:r>
    </w:p>
    <w:p w:rsidR="004C570B" w:rsidRPr="00375D09" w:rsidRDefault="004C570B" w:rsidP="00375D09">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Bagian Karkas= Berat Bagian KarkasBerat karkas x 100%</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Leher=0,0371,047  x 100 %  = 3,37 %</w:t>
      </w:r>
    </w:p>
    <w:p w:rsidR="004C570B" w:rsidRPr="00375D09" w:rsidRDefault="004C570B" w:rsidP="004C570B">
      <w:pPr>
        <w:spacing w:line="480" w:lineRule="auto"/>
        <w:jc w:val="both"/>
        <w:rPr>
          <w:rFonts w:ascii="Times New Roman" w:hAnsi="Times New Roman" w:cs="Times New Roman"/>
          <w:sz w:val="24"/>
          <w:szCs w:val="24"/>
        </w:rPr>
      </w:pPr>
      <w:r w:rsidRPr="00375D09">
        <w:rPr>
          <w:rFonts w:ascii="Times New Roman" w:hAnsi="Times New Roman" w:cs="Times New Roman"/>
          <w:sz w:val="24"/>
          <w:szCs w:val="24"/>
          <w:lang w:val="sv-SE"/>
        </w:rPr>
        <w:t>2.  Berat Punggung= 0,1411,047 x 100%</w:t>
      </w:r>
      <w:r w:rsidRPr="00375D09">
        <w:rPr>
          <w:rFonts w:ascii="Times New Roman" w:hAnsi="Times New Roman" w:cs="Times New Roman"/>
          <w:sz w:val="24"/>
          <w:szCs w:val="24"/>
        </w:rPr>
        <w:t xml:space="preserve"> =1,34 %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Paha Atas Kiri=0,0591,047  x 100 %= 5,63 %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4.  Paha Atas Kanan=0,0681,047  x 100 %= 6,49 %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Paha Bawah Kiri =0,531,047  x 100 % = 5,06 %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lastRenderedPageBreak/>
        <w:t>6.  Paha Bawah Kanan=0,461,047  x 100 % = 4,39 %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Sayap Kiri=0,041,047  x 100 % = 3, 82 %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Sayap Kanan =0,0431,047  x 100 % = 4, 10 %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9.  Dada Kiri=0,1441,047  x 100 % = 13, 75 %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10.  Dada Kanan=0,01141,047  x 100 %  = 1,08 %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11.  Berat Daging=0,9001,047  x 100 %= 85, 95 %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12.  Berat Tulang=0,3551,047  x 100 % = 33, 90 %</w:t>
      </w:r>
    </w:p>
    <w:p w:rsidR="00602F83" w:rsidRPr="00375D09" w:rsidRDefault="004C570B" w:rsidP="00602F83">
      <w:pPr>
        <w:suppressAutoHyphens/>
        <w:spacing w:after="0" w:line="480" w:lineRule="auto"/>
        <w:rPr>
          <w:rFonts w:ascii="Times New Roman" w:hAnsi="Times New Roman" w:cs="Times New Roman"/>
          <w:b/>
          <w:sz w:val="24"/>
          <w:szCs w:val="24"/>
          <w:lang w:val="sv-SE"/>
        </w:rPr>
      </w:pPr>
      <w:r w:rsidRPr="00375D09">
        <w:rPr>
          <w:rFonts w:ascii="Times New Roman" w:hAnsi="Times New Roman" w:cs="Times New Roman"/>
          <w:sz w:val="24"/>
          <w:szCs w:val="24"/>
          <w:lang w:val="sv-SE"/>
        </w:rPr>
        <w:t>13.  Berat Kulit=0,2301,047  x 100 %  = 21, 96 %</w:t>
      </w:r>
      <w:r w:rsidR="00602F83" w:rsidRPr="00375D09">
        <w:rPr>
          <w:rFonts w:ascii="Times New Roman" w:hAnsi="Times New Roman" w:cs="Times New Roman"/>
          <w:b/>
          <w:sz w:val="24"/>
          <w:szCs w:val="24"/>
          <w:lang w:val="sv-SE"/>
        </w:rPr>
        <w:t xml:space="preserve"> </w:t>
      </w:r>
    </w:p>
    <w:p w:rsidR="00602F83" w:rsidRPr="00375D09" w:rsidRDefault="00602F83" w:rsidP="00375D09">
      <w:pPr>
        <w:suppressAutoHyphens/>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Perhitungan Presentase Karkas dan Non Karkas Itik</w:t>
      </w:r>
    </w:p>
    <w:p w:rsidR="00602F83" w:rsidRPr="00375D09" w:rsidRDefault="00602F83" w:rsidP="00375D09">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Non Karkas= Berat Bagian Non KarkasBerat Hidup x 100%</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Darah=0,0261,705 x 100 %=1,524 %</w:t>
      </w:r>
    </w:p>
    <w:p w:rsidR="00602F83" w:rsidRPr="00375D09" w:rsidRDefault="00602F83" w:rsidP="00602F83">
      <w:pPr>
        <w:tabs>
          <w:tab w:val="left" w:pos="0"/>
          <w:tab w:val="left" w:pos="1620"/>
        </w:tabs>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2.  Berat Bulu  =0,114 1,705 x 100 %=6,686 %</w:t>
      </w:r>
    </w:p>
    <w:p w:rsidR="00602F83" w:rsidRPr="00375D09" w:rsidRDefault="00602F83" w:rsidP="00602F83">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Berat Kaki=0,471,705  x 100 %=27,56 %</w:t>
      </w:r>
    </w:p>
    <w:p w:rsidR="00602F83" w:rsidRPr="00375D09" w:rsidRDefault="00602F83" w:rsidP="00602F83">
      <w:pPr>
        <w:spacing w:after="0" w:line="480" w:lineRule="auto"/>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 4.  Berat Kepala=0,971,705  x 100 %  = 56,89 %</w:t>
      </w:r>
    </w:p>
    <w:p w:rsidR="00602F83" w:rsidRPr="00375D09" w:rsidRDefault="00602F83" w:rsidP="00602F83">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Jantung =0,0131,705 x 100 %   = 0, 76 %</w:t>
      </w:r>
    </w:p>
    <w:p w:rsidR="00602F83" w:rsidRPr="00375D09" w:rsidRDefault="00602F83" w:rsidP="00602F83">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Gizard=0,0601,705  x 100 % = 3,51 %</w:t>
      </w:r>
    </w:p>
    <w:p w:rsidR="00602F83" w:rsidRPr="00375D09" w:rsidRDefault="00602F83" w:rsidP="00602F83">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Hati=0,0511,705 x 100 % = 2,99 %</w:t>
      </w:r>
    </w:p>
    <w:p w:rsidR="00602F83" w:rsidRPr="00375D09" w:rsidRDefault="00602F83" w:rsidP="00602F83">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Usus=0,01431,705 x 100 %  = 8, 38 %</w:t>
      </w:r>
    </w:p>
    <w:p w:rsidR="00602F83" w:rsidRPr="00375D09" w:rsidRDefault="00602F83" w:rsidP="00602F83">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Bagian Karkas= Berat Bagian KarkasBerat karkas x 100%</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Leher=0,1431,705  x 100 %  = 8,38 %</w:t>
      </w:r>
    </w:p>
    <w:p w:rsidR="00602F83" w:rsidRPr="00375D09" w:rsidRDefault="00602F83" w:rsidP="00602F83">
      <w:pPr>
        <w:spacing w:after="0" w:line="480" w:lineRule="auto"/>
        <w:jc w:val="both"/>
        <w:rPr>
          <w:rFonts w:ascii="Times New Roman" w:hAnsi="Times New Roman" w:cs="Times New Roman"/>
          <w:sz w:val="24"/>
          <w:szCs w:val="24"/>
        </w:rPr>
      </w:pPr>
      <w:r w:rsidRPr="00375D09">
        <w:rPr>
          <w:rFonts w:ascii="Times New Roman" w:hAnsi="Times New Roman" w:cs="Times New Roman"/>
          <w:sz w:val="24"/>
          <w:szCs w:val="24"/>
          <w:lang w:val="sv-SE"/>
        </w:rPr>
        <w:lastRenderedPageBreak/>
        <w:t>2.  Berat Punggung= 0,9281,705 x 100%</w:t>
      </w:r>
      <w:r w:rsidRPr="00375D09">
        <w:rPr>
          <w:rFonts w:ascii="Times New Roman" w:hAnsi="Times New Roman" w:cs="Times New Roman"/>
          <w:sz w:val="24"/>
          <w:szCs w:val="24"/>
        </w:rPr>
        <w:t xml:space="preserve"> =17,47%</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Paha Atas Kiri=0,0471,705 x 100 %= 4,15 %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4.  Paha Atas Kanan=0,0541,705  x 100 %= 4,77 %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Paha Bawah Kiri =0,0821,705  x 100 % = 7,25 %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Paha Bawah Kanan=0,0681,705  x 100 % = 6,01 %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7.  Sayap Kiri=0,0961,705  x 100 % = 8,48 %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Sayap Kanan =0,0921,705  x 100 % = 8,13 %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9.  Dada Kiri=0,1471,705  x 100 % = 12,99 %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10.  Dada Kanan=0,1111,705  x 100 %  = 9,81 %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11.  Berat Daging=0,3911,705  x 100 %= 8,40 %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12.  Berat Tulang=0,2271,705  x 100 % = 20,07 %</w:t>
      </w:r>
    </w:p>
    <w:p w:rsidR="00602F83" w:rsidRPr="00375D09" w:rsidRDefault="00602F83" w:rsidP="00602F83">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13.  Berat Kulit=0,2831,705  x 100 %  = 25,02 %</w:t>
      </w:r>
    </w:p>
    <w:p w:rsidR="004C570B" w:rsidRPr="00375D09" w:rsidRDefault="004C570B" w:rsidP="004C570B">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4.  Perhitungan Presentase Karkas dan Non Karkas Kelinci</w:t>
      </w:r>
    </w:p>
    <w:p w:rsidR="004C570B" w:rsidRPr="00375D09" w:rsidRDefault="004C570B" w:rsidP="00215D17">
      <w:pPr>
        <w:spacing w:after="0"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t>Persentase Non Karkas= Berat Bagian Non KarkasBerat Hidup x 100%</w:t>
      </w:r>
    </w:p>
    <w:p w:rsidR="004C570B" w:rsidRPr="00375D09" w:rsidRDefault="004C570B" w:rsidP="004C570B">
      <w:pPr>
        <w:spacing w:after="0"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  Berat Darah=0,0711,440  x 100 %=14,4%</w:t>
      </w:r>
    </w:p>
    <w:p w:rsidR="004C570B" w:rsidRPr="00375D09" w:rsidRDefault="004C570B" w:rsidP="004C570B">
      <w:pPr>
        <w:tabs>
          <w:tab w:val="left" w:pos="0"/>
          <w:tab w:val="left" w:pos="1620"/>
        </w:tabs>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2.  Berat Bulu  =0,1761,440  x 100 %=12,22%</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3.  Berat Kaki=0,6541,440  x 100 %=45,41%</w:t>
      </w:r>
    </w:p>
    <w:p w:rsidR="004C570B" w:rsidRPr="00375D09" w:rsidRDefault="004C570B" w:rsidP="004C570B">
      <w:pPr>
        <w:spacing w:line="480" w:lineRule="auto"/>
        <w:rPr>
          <w:rFonts w:ascii="Times New Roman" w:hAnsi="Times New Roman" w:cs="Times New Roman"/>
          <w:sz w:val="24"/>
          <w:szCs w:val="24"/>
          <w:lang w:val="sv-SE"/>
        </w:rPr>
      </w:pPr>
      <w:r w:rsidRPr="00375D09">
        <w:rPr>
          <w:rFonts w:ascii="Times New Roman" w:hAnsi="Times New Roman" w:cs="Times New Roman"/>
          <w:sz w:val="24"/>
          <w:szCs w:val="24"/>
          <w:lang w:val="sv-SE"/>
        </w:rPr>
        <w:t xml:space="preserve"> 4.  Berat Kepala=0,1681,440 x 100 %  = 11,67 %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5.  Jantung =0,0071,440  x 100 %   = 0, 48 %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6. Hati=0,0291,440 x 100 % = 2,01 %</w:t>
      </w:r>
    </w:p>
    <w:p w:rsidR="004C570B"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8.  Usus=0,1661,440 x 100 %  = 11,52 %</w:t>
      </w:r>
    </w:p>
    <w:p w:rsidR="00215D17" w:rsidRPr="00375D09" w:rsidRDefault="00215D17" w:rsidP="004C570B">
      <w:pPr>
        <w:spacing w:line="480" w:lineRule="auto"/>
        <w:jc w:val="both"/>
        <w:rPr>
          <w:rFonts w:ascii="Times New Roman" w:hAnsi="Times New Roman" w:cs="Times New Roman"/>
          <w:sz w:val="24"/>
          <w:szCs w:val="24"/>
          <w:lang w:val="sv-SE"/>
        </w:rPr>
      </w:pPr>
    </w:p>
    <w:p w:rsidR="004C570B" w:rsidRPr="00375D09" w:rsidRDefault="004C570B" w:rsidP="004C570B">
      <w:pPr>
        <w:spacing w:line="480" w:lineRule="auto"/>
        <w:rPr>
          <w:rFonts w:ascii="Times New Roman" w:hAnsi="Times New Roman" w:cs="Times New Roman"/>
          <w:b/>
          <w:sz w:val="24"/>
          <w:szCs w:val="24"/>
          <w:lang w:val="sv-SE"/>
        </w:rPr>
      </w:pPr>
      <w:r w:rsidRPr="00375D09">
        <w:rPr>
          <w:rFonts w:ascii="Times New Roman" w:hAnsi="Times New Roman" w:cs="Times New Roman"/>
          <w:b/>
          <w:sz w:val="24"/>
          <w:szCs w:val="24"/>
          <w:lang w:val="sv-SE"/>
        </w:rPr>
        <w:lastRenderedPageBreak/>
        <w:t>Persentase Bagian Karkas= Berat Bagian KarkasBerat karkas x 100%</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9.  Dada Kiri=0,220 0,754 x 100 % = 29,17 %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10.  Dada Kanan=0,2200,754  x 100 %  = 29,17 %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11.  Berat Daging=0,5180,754  x 100 %= 68,70 %</w:t>
      </w:r>
    </w:p>
    <w:p w:rsidR="004C570B" w:rsidRPr="00375D09" w:rsidRDefault="004C570B" w:rsidP="004C570B">
      <w:pPr>
        <w:spacing w:line="48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12.  Berat Tulang=0,2420,754  x 100 % = 32,09%</w:t>
      </w:r>
    </w:p>
    <w:p w:rsidR="004C570B" w:rsidRPr="00375D09" w:rsidRDefault="004C570B" w:rsidP="004C570B">
      <w:pPr>
        <w:spacing w:line="36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13. Shank = 0,10,754  x 100 % = 13,26 %</w:t>
      </w:r>
    </w:p>
    <w:p w:rsidR="004C570B" w:rsidRPr="00375D09" w:rsidRDefault="004C570B" w:rsidP="004C570B">
      <w:pPr>
        <w:spacing w:line="36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14. Brisket=0,0640,754 x 100 % = 8,48%</w:t>
      </w:r>
    </w:p>
    <w:p w:rsidR="004C570B" w:rsidRPr="00375D09" w:rsidRDefault="004C570B" w:rsidP="004C570B">
      <w:pPr>
        <w:spacing w:line="360" w:lineRule="auto"/>
        <w:jc w:val="both"/>
        <w:rPr>
          <w:rFonts w:ascii="Times New Roman" w:hAnsi="Times New Roman" w:cs="Times New Roman"/>
          <w:sz w:val="24"/>
          <w:szCs w:val="24"/>
          <w:lang w:val="sv-SE"/>
        </w:rPr>
      </w:pPr>
      <w:r w:rsidRPr="00375D09">
        <w:rPr>
          <w:rFonts w:ascii="Times New Roman" w:hAnsi="Times New Roman" w:cs="Times New Roman"/>
          <w:sz w:val="24"/>
          <w:szCs w:val="24"/>
          <w:lang w:val="sv-SE"/>
        </w:rPr>
        <w:t>15. Round=0,1490,754 x 100% = 19,76 %</w:t>
      </w:r>
    </w:p>
    <w:p w:rsidR="00602F83" w:rsidRPr="00375D09" w:rsidRDefault="00602F83" w:rsidP="00602F83">
      <w:pPr>
        <w:spacing w:after="0" w:line="480" w:lineRule="auto"/>
        <w:jc w:val="both"/>
        <w:rPr>
          <w:rFonts w:ascii="Times New Roman" w:hAnsi="Times New Roman" w:cs="Times New Roman"/>
          <w:sz w:val="24"/>
          <w:szCs w:val="24"/>
          <w:lang w:val="sv-SE"/>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654FD0" w:rsidP="00375D09">
      <w:pPr>
        <w:spacing w:after="0" w:line="480" w:lineRule="auto"/>
        <w:jc w:val="both"/>
        <w:rPr>
          <w:rFonts w:ascii="Times New Roman" w:hAnsi="Times New Roman" w:cs="Times New Roman"/>
          <w:sz w:val="24"/>
          <w:szCs w:val="24"/>
        </w:rPr>
      </w:pPr>
    </w:p>
    <w:p w:rsidR="00654FD0" w:rsidRDefault="00744AFB" w:rsidP="00375D09">
      <w:pPr>
        <w:spacing w:after="0" w:line="480" w:lineRule="auto"/>
        <w:jc w:val="both"/>
        <w:rPr>
          <w:rFonts w:ascii="Times New Roman" w:hAnsi="Times New Roman" w:cs="Times New Roman"/>
          <w:sz w:val="24"/>
          <w:szCs w:val="24"/>
        </w:rPr>
      </w:pPr>
      <w:proofErr w:type="gramStart"/>
      <w:r w:rsidRPr="00375D09">
        <w:rPr>
          <w:rFonts w:ascii="Times New Roman" w:hAnsi="Times New Roman" w:cs="Times New Roman"/>
          <w:sz w:val="24"/>
          <w:szCs w:val="24"/>
        </w:rPr>
        <w:t>LAMPIRAN 2.</w:t>
      </w:r>
      <w:proofErr w:type="gramEnd"/>
    </w:p>
    <w:p w:rsidR="004C570B" w:rsidRPr="00375D09" w:rsidRDefault="00744AFB" w:rsidP="00375D09">
      <w:pPr>
        <w:spacing w:after="0" w:line="480" w:lineRule="auto"/>
        <w:jc w:val="both"/>
        <w:rPr>
          <w:rFonts w:ascii="Times New Roman" w:eastAsia="Times New Roman" w:hAnsi="Times New Roman" w:cs="Times New Roman"/>
          <w:sz w:val="24"/>
          <w:szCs w:val="24"/>
        </w:rPr>
      </w:pPr>
      <w:r w:rsidRPr="00375D09">
        <w:rPr>
          <w:rFonts w:ascii="Times New Roman" w:hAnsi="Times New Roman" w:cs="Times New Roman"/>
          <w:noProof/>
          <w:sz w:val="24"/>
          <w:szCs w:val="24"/>
        </w:rPr>
        <w:drawing>
          <wp:inline distT="0" distB="0" distL="0" distR="0">
            <wp:extent cx="4776420" cy="2871107"/>
            <wp:effectExtent l="171450" t="133350" r="367080" b="310243"/>
            <wp:docPr id="43" name="Picture 43" descr="D:\Semester IV\Abatoir\dokumentasi\prak I\IMG022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Semester IV\Abatoir\dokumentasi\prak I\IMG0227A.jpg"/>
                    <pic:cNvPicPr>
                      <a:picLocks noChangeAspect="1" noChangeArrowheads="1"/>
                    </pic:cNvPicPr>
                  </pic:nvPicPr>
                  <pic:blipFill>
                    <a:blip r:embed="rId8" cstate="print"/>
                    <a:srcRect/>
                    <a:stretch>
                      <a:fillRect/>
                    </a:stretch>
                  </pic:blipFill>
                  <pic:spPr bwMode="auto">
                    <a:xfrm>
                      <a:off x="0" y="0"/>
                      <a:ext cx="4811246" cy="2892041"/>
                    </a:xfrm>
                    <a:prstGeom prst="rect">
                      <a:avLst/>
                    </a:prstGeom>
                    <a:ln>
                      <a:noFill/>
                    </a:ln>
                    <a:effectLst>
                      <a:outerShdw blurRad="292100" dist="139700" dir="2700000" algn="tl" rotWithShape="0">
                        <a:srgbClr val="333333">
                          <a:alpha val="65000"/>
                        </a:srgbClr>
                      </a:outerShdw>
                    </a:effectLst>
                  </pic:spPr>
                </pic:pic>
              </a:graphicData>
            </a:graphic>
          </wp:inline>
        </w:drawing>
      </w:r>
      <w:r w:rsidRPr="00375D09">
        <w:rPr>
          <w:rFonts w:ascii="Times New Roman" w:hAnsi="Times New Roman" w:cs="Times New Roman"/>
          <w:noProof/>
          <w:sz w:val="24"/>
          <w:szCs w:val="24"/>
        </w:rPr>
        <w:drawing>
          <wp:inline distT="0" distB="0" distL="0" distR="0">
            <wp:extent cx="4771209" cy="2914650"/>
            <wp:effectExtent l="171450" t="133350" r="353241" b="304800"/>
            <wp:docPr id="42" name="Picture 42" descr="D:\Semester IV\Abatoir\dokumentasi\prak I\IMG022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Semester IV\Abatoir\dokumentasi\prak I\IMG0226A.jpg"/>
                    <pic:cNvPicPr>
                      <a:picLocks noChangeAspect="1" noChangeArrowheads="1"/>
                    </pic:cNvPicPr>
                  </pic:nvPicPr>
                  <pic:blipFill>
                    <a:blip r:embed="rId9" cstate="print"/>
                    <a:srcRect/>
                    <a:stretch>
                      <a:fillRect/>
                    </a:stretch>
                  </pic:blipFill>
                  <pic:spPr bwMode="auto">
                    <a:xfrm>
                      <a:off x="0" y="0"/>
                      <a:ext cx="4809248" cy="2937887"/>
                    </a:xfrm>
                    <a:prstGeom prst="rect">
                      <a:avLst/>
                    </a:prstGeom>
                    <a:ln>
                      <a:noFill/>
                    </a:ln>
                    <a:effectLst>
                      <a:outerShdw blurRad="292100" dist="139700" dir="2700000" algn="tl" rotWithShape="0">
                        <a:srgbClr val="333333">
                          <a:alpha val="65000"/>
                        </a:srgbClr>
                      </a:outerShdw>
                    </a:effectLst>
                  </pic:spPr>
                </pic:pic>
              </a:graphicData>
            </a:graphic>
          </wp:inline>
        </w:drawing>
      </w:r>
      <w:r w:rsidRPr="00375D09">
        <w:rPr>
          <w:rFonts w:ascii="Times New Roman" w:hAnsi="Times New Roman" w:cs="Times New Roman"/>
          <w:noProof/>
          <w:sz w:val="24"/>
          <w:szCs w:val="24"/>
        </w:rPr>
        <w:lastRenderedPageBreak/>
        <w:drawing>
          <wp:inline distT="0" distB="0" distL="0" distR="0">
            <wp:extent cx="4874260" cy="2871107"/>
            <wp:effectExtent l="171450" t="133350" r="364490" b="310243"/>
            <wp:docPr id="41" name="Picture 41" descr="D:\Semester IV\Abatoir\dokumentasi\prak I\IMG022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Semester IV\Abatoir\dokumentasi\prak I\IMG0225A.jpg"/>
                    <pic:cNvPicPr>
                      <a:picLocks noChangeAspect="1" noChangeArrowheads="1"/>
                    </pic:cNvPicPr>
                  </pic:nvPicPr>
                  <pic:blipFill>
                    <a:blip r:embed="rId10" cstate="print"/>
                    <a:srcRect/>
                    <a:stretch>
                      <a:fillRect/>
                    </a:stretch>
                  </pic:blipFill>
                  <pic:spPr bwMode="auto">
                    <a:xfrm>
                      <a:off x="0" y="0"/>
                      <a:ext cx="4902652" cy="2887831"/>
                    </a:xfrm>
                    <a:prstGeom prst="rect">
                      <a:avLst/>
                    </a:prstGeom>
                    <a:ln>
                      <a:noFill/>
                    </a:ln>
                    <a:effectLst>
                      <a:outerShdw blurRad="292100" dist="139700" dir="2700000" algn="tl" rotWithShape="0">
                        <a:srgbClr val="333333">
                          <a:alpha val="65000"/>
                        </a:srgbClr>
                      </a:outerShdw>
                    </a:effectLst>
                  </pic:spPr>
                </pic:pic>
              </a:graphicData>
            </a:graphic>
          </wp:inline>
        </w:drawing>
      </w:r>
      <w:r w:rsidR="00602F83" w:rsidRPr="00375D09">
        <w:rPr>
          <w:rFonts w:ascii="Times New Roman" w:hAnsi="Times New Roman" w:cs="Times New Roman"/>
          <w:noProof/>
          <w:sz w:val="24"/>
          <w:szCs w:val="24"/>
        </w:rPr>
        <w:drawing>
          <wp:inline distT="0" distB="0" distL="0" distR="0">
            <wp:extent cx="4945380" cy="2849335"/>
            <wp:effectExtent l="171450" t="133350" r="369570" b="312965"/>
            <wp:docPr id="2" name="Picture 40" descr="D:\Semester IV\Abatoir\dokumentasi\prak I\IMG022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Semester IV\Abatoir\dokumentasi\prak I\IMG0228A.jpg"/>
                    <pic:cNvPicPr>
                      <a:picLocks noChangeAspect="1" noChangeArrowheads="1"/>
                    </pic:cNvPicPr>
                  </pic:nvPicPr>
                  <pic:blipFill>
                    <a:blip r:embed="rId11" cstate="print"/>
                    <a:srcRect/>
                    <a:stretch>
                      <a:fillRect/>
                    </a:stretch>
                  </pic:blipFill>
                  <pic:spPr bwMode="auto">
                    <a:xfrm>
                      <a:off x="0" y="0"/>
                      <a:ext cx="4973841" cy="2865733"/>
                    </a:xfrm>
                    <a:prstGeom prst="rect">
                      <a:avLst/>
                    </a:prstGeom>
                    <a:ln>
                      <a:noFill/>
                    </a:ln>
                    <a:effectLst>
                      <a:outerShdw blurRad="292100" dist="139700" dir="2700000" algn="tl" rotWithShape="0">
                        <a:srgbClr val="333333">
                          <a:alpha val="65000"/>
                        </a:srgbClr>
                      </a:outerShdw>
                    </a:effectLst>
                  </pic:spPr>
                </pic:pic>
              </a:graphicData>
            </a:graphic>
          </wp:inline>
        </w:drawing>
      </w:r>
    </w:p>
    <w:p w:rsidR="004C570B" w:rsidRPr="00375D09" w:rsidRDefault="004C570B" w:rsidP="004C570B">
      <w:pPr>
        <w:spacing w:line="480" w:lineRule="auto"/>
        <w:jc w:val="center"/>
        <w:rPr>
          <w:rFonts w:ascii="Times New Roman" w:eastAsia="Times New Roman" w:hAnsi="Times New Roman" w:cs="Times New Roman"/>
          <w:b/>
          <w:sz w:val="24"/>
          <w:szCs w:val="24"/>
        </w:rPr>
      </w:pPr>
    </w:p>
    <w:p w:rsidR="004C570B" w:rsidRPr="00375D09" w:rsidRDefault="004C570B" w:rsidP="004C570B">
      <w:pPr>
        <w:spacing w:line="480" w:lineRule="auto"/>
        <w:jc w:val="center"/>
        <w:rPr>
          <w:rFonts w:ascii="Times New Roman" w:eastAsia="Times New Roman" w:hAnsi="Times New Roman" w:cs="Times New Roman"/>
          <w:b/>
          <w:sz w:val="24"/>
          <w:szCs w:val="24"/>
        </w:rPr>
      </w:pPr>
    </w:p>
    <w:p w:rsidR="004C570B" w:rsidRPr="00375D09" w:rsidRDefault="004C570B" w:rsidP="004C570B">
      <w:pPr>
        <w:spacing w:line="480" w:lineRule="auto"/>
        <w:jc w:val="center"/>
        <w:rPr>
          <w:rFonts w:ascii="Times New Roman" w:eastAsia="Times New Roman" w:hAnsi="Times New Roman" w:cs="Times New Roman"/>
          <w:b/>
          <w:sz w:val="24"/>
          <w:szCs w:val="24"/>
        </w:rPr>
      </w:pPr>
    </w:p>
    <w:p w:rsidR="00744AFB" w:rsidRPr="00375D09" w:rsidRDefault="00744AFB" w:rsidP="004C570B">
      <w:pPr>
        <w:pStyle w:val="ListParagraph"/>
        <w:spacing w:after="0" w:line="360" w:lineRule="auto"/>
        <w:ind w:left="0"/>
        <w:jc w:val="both"/>
        <w:rPr>
          <w:rFonts w:ascii="Times New Roman" w:hAnsi="Times New Roman" w:cs="Times New Roman"/>
          <w:sz w:val="24"/>
          <w:szCs w:val="24"/>
        </w:rPr>
      </w:pPr>
    </w:p>
    <w:sectPr w:rsidR="00744AFB" w:rsidRPr="00375D09" w:rsidSect="002B6EDD">
      <w:footerReference w:type="default" r:id="rId12"/>
      <w:pgSz w:w="11907" w:h="16839" w:code="9"/>
      <w:pgMar w:top="1701"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22B" w:rsidRDefault="00C6722B" w:rsidP="00041DC1">
      <w:pPr>
        <w:spacing w:after="0" w:line="240" w:lineRule="auto"/>
      </w:pPr>
      <w:r>
        <w:separator/>
      </w:r>
    </w:p>
  </w:endnote>
  <w:endnote w:type="continuationSeparator" w:id="0">
    <w:p w:rsidR="00C6722B" w:rsidRDefault="00C6722B" w:rsidP="00041D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ont295">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5089674"/>
      <w:docPartObj>
        <w:docPartGallery w:val="Page Numbers (Bottom of Page)"/>
        <w:docPartUnique/>
      </w:docPartObj>
    </w:sdtPr>
    <w:sdtEndPr>
      <w:rPr>
        <w:b w:val="0"/>
      </w:rPr>
    </w:sdtEndPr>
    <w:sdtContent>
      <w:p w:rsidR="00AF18BB" w:rsidRPr="00AF18BB" w:rsidRDefault="00AF18BB">
        <w:pPr>
          <w:pStyle w:val="Footer"/>
          <w:jc w:val="right"/>
          <w:rPr>
            <w:rFonts w:ascii="Times New Roman" w:hAnsi="Times New Roman" w:cs="Times New Roman"/>
            <w:sz w:val="24"/>
            <w:szCs w:val="24"/>
          </w:rPr>
        </w:pPr>
        <w:r w:rsidRPr="00AF18BB">
          <w:rPr>
            <w:rFonts w:ascii="Times New Roman" w:hAnsi="Times New Roman" w:cs="Times New Roman"/>
            <w:b/>
            <w:spacing w:val="60"/>
            <w:sz w:val="24"/>
            <w:szCs w:val="24"/>
          </w:rPr>
          <w:t>MUHAMMAD ISNAENI/I31107056</w:t>
        </w:r>
        <w:r w:rsidRPr="00AF18BB">
          <w:rPr>
            <w:rFonts w:ascii="Times New Roman" w:hAnsi="Times New Roman" w:cs="Times New Roman"/>
            <w:sz w:val="24"/>
            <w:szCs w:val="24"/>
          </w:rPr>
          <w:t xml:space="preserve"> | </w:t>
        </w:r>
        <w:r w:rsidR="00135538" w:rsidRPr="00AF18BB">
          <w:rPr>
            <w:rFonts w:ascii="Times New Roman" w:hAnsi="Times New Roman" w:cs="Times New Roman"/>
            <w:sz w:val="24"/>
            <w:szCs w:val="24"/>
          </w:rPr>
          <w:fldChar w:fldCharType="begin"/>
        </w:r>
        <w:r w:rsidRPr="00AF18BB">
          <w:rPr>
            <w:rFonts w:ascii="Times New Roman" w:hAnsi="Times New Roman" w:cs="Times New Roman"/>
            <w:sz w:val="24"/>
            <w:szCs w:val="24"/>
          </w:rPr>
          <w:instrText xml:space="preserve"> PAGE   \* MERGEFORMAT </w:instrText>
        </w:r>
        <w:r w:rsidR="00135538" w:rsidRPr="00AF18BB">
          <w:rPr>
            <w:rFonts w:ascii="Times New Roman" w:hAnsi="Times New Roman" w:cs="Times New Roman"/>
            <w:sz w:val="24"/>
            <w:szCs w:val="24"/>
          </w:rPr>
          <w:fldChar w:fldCharType="separate"/>
        </w:r>
        <w:r w:rsidR="00215D17" w:rsidRPr="00215D17">
          <w:rPr>
            <w:rFonts w:ascii="Times New Roman" w:hAnsi="Times New Roman" w:cs="Times New Roman"/>
            <w:b/>
            <w:noProof/>
            <w:sz w:val="24"/>
            <w:szCs w:val="24"/>
          </w:rPr>
          <w:t>22</w:t>
        </w:r>
        <w:r w:rsidR="00135538" w:rsidRPr="00AF18BB">
          <w:rPr>
            <w:rFonts w:ascii="Times New Roman" w:hAnsi="Times New Roman" w:cs="Times New Roman"/>
            <w:sz w:val="24"/>
            <w:szCs w:val="24"/>
          </w:rPr>
          <w:fldChar w:fldCharType="end"/>
        </w:r>
      </w:p>
    </w:sdtContent>
  </w:sdt>
  <w:p w:rsidR="00E86C2C" w:rsidRDefault="00E86C2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22B" w:rsidRDefault="00C6722B" w:rsidP="00041DC1">
      <w:pPr>
        <w:spacing w:after="0" w:line="240" w:lineRule="auto"/>
      </w:pPr>
      <w:r>
        <w:separator/>
      </w:r>
    </w:p>
  </w:footnote>
  <w:footnote w:type="continuationSeparator" w:id="0">
    <w:p w:rsidR="00C6722B" w:rsidRDefault="00C6722B" w:rsidP="00041D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9"/>
    <w:multiLevelType w:val="multilevel"/>
    <w:tmpl w:val="0000000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0000000A"/>
    <w:multiLevelType w:val="multilevel"/>
    <w:tmpl w:val="0000000A"/>
    <w:lvl w:ilvl="0">
      <w:start w:val="1"/>
      <w:numFmt w:val="decimal"/>
      <w:lvlText w:val="%1."/>
      <w:lvlJc w:val="left"/>
      <w:pPr>
        <w:tabs>
          <w:tab w:val="num" w:pos="720"/>
        </w:tabs>
        <w:ind w:left="720" w:hanging="360"/>
      </w:pPr>
      <w:rPr>
        <w:rFonts w:eastAsia="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B"/>
    <w:multiLevelType w:val="multilevel"/>
    <w:tmpl w:val="0000000B"/>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5">
    <w:nsid w:val="17280E92"/>
    <w:multiLevelType w:val="hybridMultilevel"/>
    <w:tmpl w:val="25385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AA5C79"/>
    <w:multiLevelType w:val="hybridMultilevel"/>
    <w:tmpl w:val="3118F6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D586F"/>
    <w:multiLevelType w:val="hybridMultilevel"/>
    <w:tmpl w:val="B046E2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A25DDE"/>
    <w:multiLevelType w:val="hybridMultilevel"/>
    <w:tmpl w:val="C7A81A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0F0266C"/>
    <w:multiLevelType w:val="hybridMultilevel"/>
    <w:tmpl w:val="2E2E1A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F6761F"/>
    <w:multiLevelType w:val="hybridMultilevel"/>
    <w:tmpl w:val="4F7E149A"/>
    <w:lvl w:ilvl="0" w:tplc="04090015">
      <w:start w:val="1"/>
      <w:numFmt w:val="upperLetter"/>
      <w:pStyle w:val="Heading1"/>
      <w:lvlText w:val="%1."/>
      <w:lvlJc w:val="left"/>
      <w:pPr>
        <w:ind w:left="720" w:hanging="360"/>
      </w:pPr>
      <w:rPr>
        <w:rFonts w:hint="default"/>
      </w:rPr>
    </w:lvl>
    <w:lvl w:ilvl="1" w:tplc="04090019" w:tentative="1">
      <w:start w:val="1"/>
      <w:numFmt w:val="lowerLetter"/>
      <w:pStyle w:val="Heading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C20A5E"/>
    <w:multiLevelType w:val="hybridMultilevel"/>
    <w:tmpl w:val="6E3C8A1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FD51ED9"/>
    <w:multiLevelType w:val="hybridMultilevel"/>
    <w:tmpl w:val="2EE6B2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8"/>
  </w:num>
  <w:num w:numId="4">
    <w:abstractNumId w:val="11"/>
  </w:num>
  <w:num w:numId="5">
    <w:abstractNumId w:val="12"/>
  </w:num>
  <w:num w:numId="6">
    <w:abstractNumId w:val="7"/>
  </w:num>
  <w:num w:numId="7">
    <w:abstractNumId w:val="5"/>
  </w:num>
  <w:num w:numId="8">
    <w:abstractNumId w:val="4"/>
  </w:num>
  <w:num w:numId="9">
    <w:abstractNumId w:val="0"/>
  </w:num>
  <w:num w:numId="10">
    <w:abstractNumId w:val="1"/>
  </w:num>
  <w:num w:numId="11">
    <w:abstractNumId w:val="2"/>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grammar="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4B04B8"/>
    <w:rsid w:val="00033C9C"/>
    <w:rsid w:val="00041DC1"/>
    <w:rsid w:val="00083729"/>
    <w:rsid w:val="000B167E"/>
    <w:rsid w:val="000E3053"/>
    <w:rsid w:val="00135538"/>
    <w:rsid w:val="0016242F"/>
    <w:rsid w:val="0019152B"/>
    <w:rsid w:val="0019234E"/>
    <w:rsid w:val="001A22BC"/>
    <w:rsid w:val="001B7EFF"/>
    <w:rsid w:val="00204C39"/>
    <w:rsid w:val="00215D17"/>
    <w:rsid w:val="002164FE"/>
    <w:rsid w:val="0023083B"/>
    <w:rsid w:val="002406E4"/>
    <w:rsid w:val="002454DE"/>
    <w:rsid w:val="0025292D"/>
    <w:rsid w:val="002A70E7"/>
    <w:rsid w:val="002B6EDD"/>
    <w:rsid w:val="002F3957"/>
    <w:rsid w:val="00323089"/>
    <w:rsid w:val="00324871"/>
    <w:rsid w:val="00341D64"/>
    <w:rsid w:val="00375D09"/>
    <w:rsid w:val="003811BA"/>
    <w:rsid w:val="00393BCE"/>
    <w:rsid w:val="003B3131"/>
    <w:rsid w:val="003C55E8"/>
    <w:rsid w:val="003E2A4F"/>
    <w:rsid w:val="00486F0C"/>
    <w:rsid w:val="004B04B8"/>
    <w:rsid w:val="004C570B"/>
    <w:rsid w:val="004E40B3"/>
    <w:rsid w:val="00515533"/>
    <w:rsid w:val="005337D3"/>
    <w:rsid w:val="005C60A2"/>
    <w:rsid w:val="00602F83"/>
    <w:rsid w:val="00636685"/>
    <w:rsid w:val="00654FD0"/>
    <w:rsid w:val="00657C67"/>
    <w:rsid w:val="0068043A"/>
    <w:rsid w:val="00744AFB"/>
    <w:rsid w:val="007F4B8F"/>
    <w:rsid w:val="00842539"/>
    <w:rsid w:val="00875D87"/>
    <w:rsid w:val="00886777"/>
    <w:rsid w:val="008F64A5"/>
    <w:rsid w:val="00970599"/>
    <w:rsid w:val="009869A3"/>
    <w:rsid w:val="009A1AE8"/>
    <w:rsid w:val="00A715D1"/>
    <w:rsid w:val="00A914CC"/>
    <w:rsid w:val="00AB0204"/>
    <w:rsid w:val="00AF18BB"/>
    <w:rsid w:val="00B06D27"/>
    <w:rsid w:val="00B24DD1"/>
    <w:rsid w:val="00B844C0"/>
    <w:rsid w:val="00C04270"/>
    <w:rsid w:val="00C43481"/>
    <w:rsid w:val="00C6722B"/>
    <w:rsid w:val="00CA21B2"/>
    <w:rsid w:val="00CD3A23"/>
    <w:rsid w:val="00CE1E12"/>
    <w:rsid w:val="00D33968"/>
    <w:rsid w:val="00D73BED"/>
    <w:rsid w:val="00D81997"/>
    <w:rsid w:val="00DE22E0"/>
    <w:rsid w:val="00E75C40"/>
    <w:rsid w:val="00E861FA"/>
    <w:rsid w:val="00E86C2C"/>
    <w:rsid w:val="00F52482"/>
    <w:rsid w:val="00F64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1BA"/>
  </w:style>
  <w:style w:type="paragraph" w:styleId="Heading1">
    <w:name w:val="heading 1"/>
    <w:basedOn w:val="Normal"/>
    <w:next w:val="BodyText"/>
    <w:link w:val="Heading1Char"/>
    <w:qFormat/>
    <w:rsid w:val="004C570B"/>
    <w:pPr>
      <w:keepNext/>
      <w:numPr>
        <w:numId w:val="1"/>
      </w:numPr>
      <w:suppressAutoHyphens/>
      <w:spacing w:before="480" w:after="0"/>
      <w:outlineLvl w:val="0"/>
    </w:pPr>
    <w:rPr>
      <w:rFonts w:ascii="Cambria" w:eastAsia="Lucida Sans Unicode" w:hAnsi="Cambria" w:cs="font295"/>
      <w:b/>
      <w:bCs/>
      <w:color w:val="365F91"/>
      <w:kern w:val="1"/>
      <w:sz w:val="28"/>
      <w:szCs w:val="28"/>
      <w:lang w:eastAsia="ar-SA"/>
    </w:rPr>
  </w:style>
  <w:style w:type="paragraph" w:styleId="Heading2">
    <w:name w:val="heading 2"/>
    <w:basedOn w:val="Normal"/>
    <w:next w:val="BodyText"/>
    <w:link w:val="Heading2Char"/>
    <w:qFormat/>
    <w:rsid w:val="004C570B"/>
    <w:pPr>
      <w:numPr>
        <w:ilvl w:val="1"/>
        <w:numId w:val="1"/>
      </w:numPr>
      <w:suppressAutoHyphens/>
      <w:outlineLvl w:val="1"/>
    </w:pPr>
    <w:rPr>
      <w:rFonts w:ascii="Calibri" w:eastAsia="Lucida Sans Unicode" w:hAnsi="Calibri" w:cs="font295"/>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B04B8"/>
    <w:pPr>
      <w:ind w:left="720"/>
      <w:contextualSpacing/>
    </w:pPr>
  </w:style>
  <w:style w:type="paragraph" w:styleId="BalloonText">
    <w:name w:val="Balloon Text"/>
    <w:basedOn w:val="Normal"/>
    <w:link w:val="BalloonTextChar"/>
    <w:uiPriority w:val="99"/>
    <w:semiHidden/>
    <w:unhideWhenUsed/>
    <w:rsid w:val="003E2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A4F"/>
    <w:rPr>
      <w:rFonts w:ascii="Tahoma" w:hAnsi="Tahoma" w:cs="Tahoma"/>
      <w:sz w:val="16"/>
      <w:szCs w:val="16"/>
    </w:rPr>
  </w:style>
  <w:style w:type="table" w:styleId="TableGrid">
    <w:name w:val="Table Grid"/>
    <w:basedOn w:val="TableNormal"/>
    <w:uiPriority w:val="59"/>
    <w:rsid w:val="003E2A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4C570B"/>
    <w:rPr>
      <w:rFonts w:ascii="Cambria" w:eastAsia="Lucida Sans Unicode" w:hAnsi="Cambria" w:cs="font295"/>
      <w:b/>
      <w:bCs/>
      <w:color w:val="365F91"/>
      <w:kern w:val="1"/>
      <w:sz w:val="28"/>
      <w:szCs w:val="28"/>
      <w:lang w:eastAsia="ar-SA"/>
    </w:rPr>
  </w:style>
  <w:style w:type="character" w:customStyle="1" w:styleId="Heading2Char">
    <w:name w:val="Heading 2 Char"/>
    <w:basedOn w:val="DefaultParagraphFont"/>
    <w:link w:val="Heading2"/>
    <w:rsid w:val="004C570B"/>
    <w:rPr>
      <w:rFonts w:ascii="Calibri" w:eastAsia="Lucida Sans Unicode" w:hAnsi="Calibri" w:cs="font295"/>
      <w:kern w:val="1"/>
      <w:lang w:eastAsia="ar-SA"/>
    </w:rPr>
  </w:style>
  <w:style w:type="character" w:customStyle="1" w:styleId="notranslate">
    <w:name w:val="notranslate"/>
    <w:basedOn w:val="DefaultParagraphFont"/>
    <w:rsid w:val="004C570B"/>
  </w:style>
  <w:style w:type="character" w:customStyle="1" w:styleId="nw">
    <w:name w:val="nw"/>
    <w:basedOn w:val="DefaultParagraphFont"/>
    <w:rsid w:val="004C570B"/>
  </w:style>
  <w:style w:type="paragraph" w:styleId="BodyText">
    <w:name w:val="Body Text"/>
    <w:basedOn w:val="Normal"/>
    <w:link w:val="BodyTextChar"/>
    <w:uiPriority w:val="99"/>
    <w:semiHidden/>
    <w:unhideWhenUsed/>
    <w:rsid w:val="004C570B"/>
    <w:pPr>
      <w:spacing w:after="120"/>
    </w:pPr>
  </w:style>
  <w:style w:type="character" w:customStyle="1" w:styleId="BodyTextChar">
    <w:name w:val="Body Text Char"/>
    <w:basedOn w:val="DefaultParagraphFont"/>
    <w:link w:val="BodyText"/>
    <w:uiPriority w:val="99"/>
    <w:semiHidden/>
    <w:rsid w:val="004C570B"/>
  </w:style>
  <w:style w:type="paragraph" w:styleId="Header">
    <w:name w:val="header"/>
    <w:basedOn w:val="Normal"/>
    <w:link w:val="HeaderChar"/>
    <w:uiPriority w:val="99"/>
    <w:semiHidden/>
    <w:unhideWhenUsed/>
    <w:rsid w:val="00041D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1DC1"/>
  </w:style>
  <w:style w:type="paragraph" w:styleId="Footer">
    <w:name w:val="footer"/>
    <w:basedOn w:val="Normal"/>
    <w:link w:val="FooterChar"/>
    <w:uiPriority w:val="99"/>
    <w:unhideWhenUsed/>
    <w:rsid w:val="00041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DC1"/>
  </w:style>
  <w:style w:type="paragraph" w:styleId="NoSpacing">
    <w:name w:val="No Spacing"/>
    <w:uiPriority w:val="1"/>
    <w:qFormat/>
    <w:rsid w:val="00B24DD1"/>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469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F3564-38A0-49E5-B7DC-FDC6982E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22</Pages>
  <Words>3253</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31</cp:revision>
  <cp:lastPrinted>2011-03-12T11:14:00Z</cp:lastPrinted>
  <dcterms:created xsi:type="dcterms:W3CDTF">2011-03-05T13:16:00Z</dcterms:created>
  <dcterms:modified xsi:type="dcterms:W3CDTF">2011-04-28T11:45:00Z</dcterms:modified>
</cp:coreProperties>
</file>